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93A291" w14:textId="1FA6441E" w:rsidR="008E48DD" w:rsidRPr="00DC7671" w:rsidRDefault="00B60545" w:rsidP="00F431E0">
      <w:pPr>
        <w:pageBreakBefore/>
        <w:widowControl w:val="0"/>
        <w:autoSpaceDE w:val="0"/>
        <w:ind w:left="6372" w:hanging="70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 w:rsidRPr="00DC7671">
        <w:rPr>
          <w:rFonts w:ascii="Times New Roman" w:eastAsia="Lucida Sans Unicode" w:hAnsi="Times New Roman" w:cs="Times New Roman"/>
          <w:b/>
          <w:bCs/>
          <w:sz w:val="24"/>
          <w:szCs w:val="24"/>
        </w:rPr>
        <w:t>Załącznik Nr 1</w:t>
      </w:r>
      <w:r w:rsidR="00FC3815" w:rsidRPr="00DC7671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SWZ</w:t>
      </w:r>
    </w:p>
    <w:p w14:paraId="4EBA6E59" w14:textId="77777777" w:rsidR="008E48DD" w:rsidRPr="00DC7671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927"/>
        <w:gridCol w:w="7279"/>
      </w:tblGrid>
      <w:tr w:rsidR="008E48DD" w:rsidRPr="00DC7671" w14:paraId="34767396" w14:textId="77777777" w:rsidTr="00AD66C8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298B" w14:textId="77777777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CE91D6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:rsidRPr="00DC7671" w14:paraId="3D8AB362" w14:textId="77777777" w:rsidTr="00AD66C8"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084D" w14:textId="4EC1B4AF" w:rsidR="008E48DD" w:rsidRPr="00DC7671" w:rsidRDefault="00DB63C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041D7" w14:textId="306C7D26" w:rsidR="00B60545" w:rsidRPr="00DC7671" w:rsidRDefault="008146A1">
            <w:pPr>
              <w:widowControl w:val="0"/>
              <w:tabs>
                <w:tab w:val="left" w:pos="331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8146A1">
              <w:rPr>
                <w:rFonts w:ascii="Times New Roman" w:hAnsi="Times New Roman" w:cs="Times New Roman"/>
              </w:rPr>
              <w:t>„Świadczenie usług asystenta osobistego osoby niepełnosprawnej na rzecz mieszkańców Miasta Lubartów zgodnie z Programem „Asystent osobisty osoby niepełnosprawnej” – edycja 2022 Ministerstwa Rodziny i Polityki Społecznej”</w:t>
            </w:r>
          </w:p>
          <w:p w14:paraId="23743E67" w14:textId="68BFC4CF" w:rsidR="00E72E9F" w:rsidRPr="00DC7671" w:rsidRDefault="00E72E9F" w:rsidP="008146A1">
            <w:pPr>
              <w:widowControl w:val="0"/>
              <w:tabs>
                <w:tab w:val="left" w:pos="331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48DD" w:rsidRPr="00DC7671" w14:paraId="61E9AC3B" w14:textId="77777777" w:rsidTr="00AD66C8"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98C3" w14:textId="77777777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1225E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6664" w14:textId="52E93F25" w:rsidR="00B60545" w:rsidRPr="00DC7671" w:rsidRDefault="00B60545" w:rsidP="00AD66C8">
            <w:pPr>
              <w:pStyle w:val="Akapitzlist"/>
              <w:spacing w:line="276" w:lineRule="auto"/>
              <w:ind w:left="1134" w:hanging="567"/>
              <w:jc w:val="center"/>
              <w:rPr>
                <w:sz w:val="22"/>
                <w:szCs w:val="22"/>
              </w:rPr>
            </w:pPr>
            <w:r w:rsidRPr="00DC7671">
              <w:rPr>
                <w:b/>
                <w:sz w:val="22"/>
                <w:szCs w:val="22"/>
              </w:rPr>
              <w:t>Miejski Ośrodek Pomocy Społecznej w Lubartowie</w:t>
            </w:r>
          </w:p>
          <w:p w14:paraId="5AB5C18D" w14:textId="77777777" w:rsidR="00B60545" w:rsidRPr="00DC7671" w:rsidRDefault="00B60545" w:rsidP="00AD66C8">
            <w:pPr>
              <w:widowControl w:val="0"/>
              <w:spacing w:line="276" w:lineRule="auto"/>
              <w:ind w:firstLine="567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ul. 3-go Maja 24 A, 21-100 Lubartów</w:t>
            </w:r>
          </w:p>
          <w:p w14:paraId="39CBD777" w14:textId="77777777" w:rsidR="008E48DD" w:rsidRPr="00DC7671" w:rsidRDefault="00B60545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NIP: 714-14-11-571, REGON: 004180246</w:t>
            </w:r>
          </w:p>
          <w:p w14:paraId="50DB6326" w14:textId="77777777" w:rsidR="00BD0793" w:rsidRPr="00DC7671" w:rsidRDefault="00BD0793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Który działa w imieniu</w:t>
            </w:r>
          </w:p>
          <w:p w14:paraId="335513E9" w14:textId="09849FF3" w:rsidR="00BD0793" w:rsidRPr="00DC7671" w:rsidRDefault="00BD0793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Gminy Miasto Lubartów</w:t>
            </w:r>
          </w:p>
        </w:tc>
      </w:tr>
      <w:tr w:rsidR="008E48DD" w:rsidRPr="00DC7671" w14:paraId="4D3508E6" w14:textId="77777777" w:rsidTr="00AD66C8">
        <w:trPr>
          <w:trHeight w:val="2290"/>
        </w:trPr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1446D" w14:textId="0B778C63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2AE023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Wykonawca</w:t>
            </w:r>
          </w:p>
          <w:p w14:paraId="15E5970D" w14:textId="6EB5B24F" w:rsidR="008E48DD" w:rsidRPr="00DC7671" w:rsidRDefault="003D240A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(adres, te</w:t>
            </w:r>
            <w:r w:rsidR="00AD66C8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. email,</w:t>
            </w:r>
            <w:r w:rsidR="00BD0793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0793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43A7F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PUAP</w:t>
            </w:r>
            <w:proofErr w:type="spellEnd"/>
          </w:p>
          <w:p w14:paraId="23E09CA0" w14:textId="31EF9A76" w:rsidR="008E48DD" w:rsidRPr="00DC7671" w:rsidRDefault="00FD7C2E" w:rsidP="00FD7C2E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KRS, jeśli dotyczy NIP, REGON)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563DD" w14:textId="77777777" w:rsidR="008E48DD" w:rsidRPr="00DC7671" w:rsidRDefault="008E48DD">
            <w:pPr>
              <w:autoSpaceDE w:val="0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</w:t>
            </w:r>
          </w:p>
        </w:tc>
      </w:tr>
    </w:tbl>
    <w:p w14:paraId="40701742" w14:textId="77777777" w:rsidR="008E48DD" w:rsidRPr="00DC7671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D80B145" w14:textId="58C0354C" w:rsidR="008E48DD" w:rsidRPr="00DC7671" w:rsidRDefault="00CA7807" w:rsidP="009B50BE">
      <w:pPr>
        <w:autoSpaceDE w:val="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B60545" w:rsidRPr="00DC7671">
        <w:rPr>
          <w:rFonts w:ascii="Times New Roman" w:hAnsi="Times New Roman" w:cs="Times New Roman"/>
        </w:rPr>
        <w:t>odpowiedzi na ogłoszenie w związku z postęp</w:t>
      </w:r>
      <w:r w:rsidR="009B50BE" w:rsidRPr="00DC7671">
        <w:rPr>
          <w:rFonts w:ascii="Times New Roman" w:hAnsi="Times New Roman" w:cs="Times New Roman"/>
        </w:rPr>
        <w:t xml:space="preserve">owaniem o udzielenie zamówienia </w:t>
      </w:r>
      <w:r w:rsidR="00B60545" w:rsidRPr="00DC7671">
        <w:rPr>
          <w:rFonts w:ascii="Times New Roman" w:hAnsi="Times New Roman" w:cs="Times New Roman"/>
        </w:rPr>
        <w:t xml:space="preserve">publicznego </w:t>
      </w:r>
      <w:r w:rsidR="008146A1">
        <w:rPr>
          <w:rFonts w:ascii="Times New Roman" w:hAnsi="Times New Roman" w:cs="Times New Roman"/>
          <w:b/>
        </w:rPr>
        <w:t>DAK.221.7</w:t>
      </w:r>
      <w:r w:rsidR="00DC7671" w:rsidRPr="00DC7671">
        <w:rPr>
          <w:rFonts w:ascii="Times New Roman" w:hAnsi="Times New Roman" w:cs="Times New Roman"/>
          <w:b/>
        </w:rPr>
        <w:t>.</w:t>
      </w:r>
      <w:r w:rsidR="008146A1">
        <w:rPr>
          <w:rFonts w:ascii="Times New Roman" w:hAnsi="Times New Roman" w:cs="Times New Roman"/>
          <w:b/>
        </w:rPr>
        <w:t>2022</w:t>
      </w:r>
      <w:r w:rsidR="009B50BE" w:rsidRPr="00DC7671">
        <w:rPr>
          <w:rFonts w:ascii="Times New Roman" w:hAnsi="Times New Roman" w:cs="Times New Roman"/>
          <w:b/>
        </w:rPr>
        <w:t xml:space="preserve"> </w:t>
      </w:r>
      <w:r w:rsidR="009B50BE" w:rsidRPr="00DC7671">
        <w:rPr>
          <w:rFonts w:ascii="Times New Roman" w:hAnsi="Times New Roman" w:cs="Times New Roman"/>
        </w:rPr>
        <w:t>na</w:t>
      </w:r>
      <w:r w:rsidR="008146A1">
        <w:rPr>
          <w:rFonts w:ascii="Times New Roman" w:hAnsi="Times New Roman" w:cs="Times New Roman"/>
        </w:rPr>
        <w:t xml:space="preserve"> ś</w:t>
      </w:r>
      <w:r w:rsidR="008146A1" w:rsidRPr="008146A1">
        <w:rPr>
          <w:rFonts w:ascii="Times New Roman" w:hAnsi="Times New Roman" w:cs="Times New Roman"/>
        </w:rPr>
        <w:t>wiadczenie usług asystenta osobistego osoby niepełnosprawnej na rzecz mieszkańców Miasta Lubartów zgodnie z Programem „Asystent osobisty osoby niepełnosprawnej” – edycja 2022 Ministerstwa Rodziny i Polityki Społecznej</w:t>
      </w:r>
      <w:r w:rsidR="00B60545" w:rsidRPr="00DC7671">
        <w:rPr>
          <w:rFonts w:ascii="Times New Roman" w:hAnsi="Times New Roman" w:cs="Times New Roman"/>
        </w:rPr>
        <w:t>:</w:t>
      </w:r>
    </w:p>
    <w:p w14:paraId="5584E129" w14:textId="77777777" w:rsidR="00043A7F" w:rsidRPr="00DC7671" w:rsidRDefault="00043A7F" w:rsidP="009B50BE">
      <w:pPr>
        <w:autoSpaceDE w:val="0"/>
        <w:ind w:firstLine="0"/>
        <w:jc w:val="both"/>
        <w:rPr>
          <w:rFonts w:ascii="Times New Roman" w:hAnsi="Times New Roman" w:cs="Times New Roman"/>
        </w:rPr>
      </w:pPr>
    </w:p>
    <w:p w14:paraId="6A6E40C1" w14:textId="77777777" w:rsidR="00885622" w:rsidRPr="008146A1" w:rsidRDefault="00885622" w:rsidP="008146A1">
      <w:pPr>
        <w:autoSpaceDE w:val="0"/>
        <w:ind w:firstLine="0"/>
        <w:rPr>
          <w:b/>
          <w:u w:val="single"/>
        </w:rPr>
      </w:pPr>
    </w:p>
    <w:p w14:paraId="7E0B6BB4" w14:textId="698A55A6" w:rsidR="00B60545" w:rsidRPr="00DC7671" w:rsidRDefault="00885622" w:rsidP="00885622">
      <w:pPr>
        <w:autoSpaceDE w:val="0"/>
        <w:ind w:firstLine="0"/>
        <w:rPr>
          <w:rFonts w:ascii="Times New Roman" w:hAnsi="Times New Roman" w:cs="Times New Roman"/>
          <w:u w:val="single"/>
        </w:rPr>
      </w:pPr>
      <w:r w:rsidRPr="00DC7671">
        <w:rPr>
          <w:rFonts w:ascii="Times New Roman" w:hAnsi="Times New Roman" w:cs="Times New Roman"/>
          <w:u w:val="single"/>
        </w:rPr>
        <w:t>1. Oferuję następującą cenę :</w:t>
      </w:r>
    </w:p>
    <w:tbl>
      <w:tblPr>
        <w:tblStyle w:val="Tabela-Siatka"/>
        <w:tblW w:w="8163" w:type="dxa"/>
        <w:jc w:val="center"/>
        <w:tblLook w:val="04A0" w:firstRow="1" w:lastRow="0" w:firstColumn="1" w:lastColumn="0" w:noHBand="0" w:noVBand="1"/>
      </w:tblPr>
      <w:tblGrid>
        <w:gridCol w:w="596"/>
        <w:gridCol w:w="1768"/>
        <w:gridCol w:w="2367"/>
        <w:gridCol w:w="1500"/>
        <w:gridCol w:w="1932"/>
      </w:tblGrid>
      <w:tr w:rsidR="00D023FE" w:rsidRPr="00DC7671" w14:paraId="6194CCE5" w14:textId="77777777" w:rsidTr="00FB7A96">
        <w:trPr>
          <w:jc w:val="center"/>
        </w:trPr>
        <w:tc>
          <w:tcPr>
            <w:tcW w:w="596" w:type="dxa"/>
            <w:vAlign w:val="center"/>
          </w:tcPr>
          <w:p w14:paraId="4CB1CB46" w14:textId="7A71A2D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355" w:type="dxa"/>
            <w:vAlign w:val="center"/>
          </w:tcPr>
          <w:p w14:paraId="5BD01901" w14:textId="244825F8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Rodzaj usługi</w:t>
            </w:r>
          </w:p>
        </w:tc>
        <w:tc>
          <w:tcPr>
            <w:tcW w:w="2668" w:type="dxa"/>
            <w:vAlign w:val="center"/>
          </w:tcPr>
          <w:p w14:paraId="5F3A1BD2" w14:textId="47B6A372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Cena</w:t>
            </w:r>
            <w:r w:rsidR="004C3CBF">
              <w:rPr>
                <w:rFonts w:ascii="Times New Roman" w:hAnsi="Times New Roman" w:cs="Times New Roman"/>
                <w:b/>
              </w:rPr>
              <w:t xml:space="preserve"> brutto</w:t>
            </w:r>
          </w:p>
          <w:p w14:paraId="595C11FB" w14:textId="3E4066DB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 xml:space="preserve"> za 1 godzinę usług</w:t>
            </w:r>
          </w:p>
        </w:tc>
        <w:tc>
          <w:tcPr>
            <w:tcW w:w="1559" w:type="dxa"/>
            <w:vAlign w:val="center"/>
          </w:tcPr>
          <w:p w14:paraId="32483776" w14:textId="433D9B9A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Szacowana ilość godzin</w:t>
            </w:r>
          </w:p>
        </w:tc>
        <w:tc>
          <w:tcPr>
            <w:tcW w:w="1985" w:type="dxa"/>
            <w:vAlign w:val="center"/>
          </w:tcPr>
          <w:p w14:paraId="67E0DC85" w14:textId="24A7F349" w:rsidR="00FB7A96" w:rsidRPr="00DC7671" w:rsidRDefault="00DB63CD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  <w:r w:rsidR="00FB7A96" w:rsidRPr="00DC767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AA320" w14:textId="359450B5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(brutto) za świadczenie usług</w:t>
            </w:r>
          </w:p>
        </w:tc>
      </w:tr>
      <w:tr w:rsidR="00D023FE" w:rsidRPr="00DC7671" w14:paraId="5AFF1691" w14:textId="77777777" w:rsidTr="008146A1">
        <w:trPr>
          <w:trHeight w:val="2308"/>
          <w:jc w:val="center"/>
        </w:trPr>
        <w:tc>
          <w:tcPr>
            <w:tcW w:w="596" w:type="dxa"/>
          </w:tcPr>
          <w:p w14:paraId="1B1C63B8" w14:textId="534A3CC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838B896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30E4A27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ECA31F5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DEB87F4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4855D49" w14:textId="22EF1050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55" w:type="dxa"/>
          </w:tcPr>
          <w:p w14:paraId="3B1FF979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50092B28" w14:textId="77777777" w:rsidR="00FB7A96" w:rsidRPr="00DC7671" w:rsidRDefault="00FB7A96" w:rsidP="008146A1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0AC977F9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6E0C4825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2B58892B" w14:textId="48422BFB" w:rsidR="00FB7A96" w:rsidRPr="00DC7671" w:rsidRDefault="008146A1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Usługa asystenta osobistego osoby niepełnosprawnej</w:t>
            </w:r>
          </w:p>
        </w:tc>
        <w:tc>
          <w:tcPr>
            <w:tcW w:w="2668" w:type="dxa"/>
          </w:tcPr>
          <w:p w14:paraId="44773391" w14:textId="77777777" w:rsidR="00FB7A96" w:rsidRPr="00DC7671" w:rsidRDefault="00FB7A96" w:rsidP="00AD66C8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A3DB91" w14:textId="77777777" w:rsidR="00FB7A96" w:rsidRDefault="00FB7A96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2B1EB9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4658E7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DCD6A83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7C0033" w14:textId="307A0DF4" w:rsidR="00DB63CD" w:rsidRDefault="00D023FE" w:rsidP="00D023FE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…………… zł</w:t>
            </w:r>
          </w:p>
          <w:p w14:paraId="1C2091DA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9313AE" w14:textId="464C8013" w:rsidR="00DB63CD" w:rsidRPr="00DC7671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39FC6A" w14:textId="2E9B03CC" w:rsidR="00FB7A96" w:rsidRPr="00DC7671" w:rsidRDefault="008146A1" w:rsidP="00FD7C2E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6 800</w:t>
            </w:r>
          </w:p>
        </w:tc>
        <w:tc>
          <w:tcPr>
            <w:tcW w:w="1985" w:type="dxa"/>
          </w:tcPr>
          <w:p w14:paraId="6B0DE720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0AFF3745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BF807F0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5DAC64DE" w14:textId="7D2005F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B66EAFA" w14:textId="193D62E4" w:rsidR="00FB7A96" w:rsidRPr="00D023FE" w:rsidRDefault="00D023FE" w:rsidP="00B60545">
            <w:pPr>
              <w:autoSpaceDE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E">
              <w:rPr>
                <w:rFonts w:ascii="Times New Roman" w:hAnsi="Times New Roman" w:cs="Times New Roman"/>
                <w:sz w:val="24"/>
                <w:szCs w:val="24"/>
              </w:rPr>
              <w:t>……………zł</w:t>
            </w:r>
            <w:r w:rsidR="009672C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14:paraId="01DAEAD0" w14:textId="03357A3B" w:rsidR="00B60545" w:rsidRDefault="00B60545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5A2CF15D" w14:textId="596EDDC2" w:rsidR="00DB63CD" w:rsidRDefault="00DB63CD" w:rsidP="00FC3815">
      <w:pPr>
        <w:autoSpaceDE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brutto słownie w złotych:…………………………………………………………………</w:t>
      </w:r>
    </w:p>
    <w:p w14:paraId="557626A0" w14:textId="77777777" w:rsidR="00D023FE" w:rsidRPr="00DC7671" w:rsidRDefault="00D023F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0E84EBF3" w14:textId="2D3E50DD" w:rsidR="009B50BE" w:rsidRPr="00DC7671" w:rsidRDefault="00885622" w:rsidP="00DC7671">
      <w:pPr>
        <w:autoSpaceDE w:val="0"/>
        <w:ind w:left="284" w:hanging="284"/>
        <w:jc w:val="both"/>
        <w:rPr>
          <w:rFonts w:ascii="Times New Roman" w:hAnsi="Times New Roman" w:cs="Times New Roman"/>
        </w:rPr>
      </w:pPr>
      <w:r w:rsidRPr="00DC7671">
        <w:rPr>
          <w:rFonts w:ascii="Times New Roman" w:hAnsi="Times New Roman" w:cs="Times New Roman"/>
        </w:rPr>
        <w:t xml:space="preserve">2.  </w:t>
      </w:r>
      <w:r w:rsidR="008146A1">
        <w:rPr>
          <w:rFonts w:ascii="Times New Roman" w:hAnsi="Times New Roman" w:cs="Times New Roman"/>
        </w:rPr>
        <w:t xml:space="preserve">Oświadczam że zgodnie z </w:t>
      </w:r>
      <w:r w:rsidR="00CA7807">
        <w:rPr>
          <w:rFonts w:ascii="Times New Roman" w:hAnsi="Times New Roman" w:cs="Times New Roman"/>
        </w:rPr>
        <w:t xml:space="preserve">pkt. </w:t>
      </w:r>
      <w:r w:rsidR="00CA7807" w:rsidRPr="00CA7807">
        <w:rPr>
          <w:rFonts w:ascii="Times New Roman" w:hAnsi="Times New Roman" w:cs="Times New Roman"/>
          <w:b/>
        </w:rPr>
        <w:t>18.2.3</w:t>
      </w:r>
      <w:r w:rsidR="00CA7807">
        <w:rPr>
          <w:rFonts w:ascii="Times New Roman" w:hAnsi="Times New Roman" w:cs="Times New Roman"/>
        </w:rPr>
        <w:t xml:space="preserve">. </w:t>
      </w:r>
      <w:r w:rsidRPr="00DC7671">
        <w:rPr>
          <w:rFonts w:ascii="Times New Roman" w:hAnsi="Times New Roman" w:cs="Times New Roman"/>
        </w:rPr>
        <w:t>SWZ  zatrudnię na podstawie umowy o pracę</w:t>
      </w:r>
      <w:r w:rsidR="00DC7671">
        <w:rPr>
          <w:rFonts w:ascii="Times New Roman" w:hAnsi="Times New Roman" w:cs="Times New Roman"/>
        </w:rPr>
        <w:br/>
      </w:r>
      <w:r w:rsidRPr="00DC7671">
        <w:rPr>
          <w:rFonts w:ascii="Times New Roman" w:hAnsi="Times New Roman" w:cs="Times New Roman"/>
        </w:rPr>
        <w:t xml:space="preserve"> w wymiarze co najmniej ½ etatu dodatkowo 1 osobę posiadającą status osoby bezrobotnej (zgodnie z ustawą z dnia 20 kwietnia 2004 r. o promocji zatrudnienia i instytucjach rynku pracy</w:t>
      </w:r>
      <w:r w:rsidR="00DC7671">
        <w:rPr>
          <w:rFonts w:ascii="Times New Roman" w:hAnsi="Times New Roman" w:cs="Times New Roman"/>
        </w:rPr>
        <w:br/>
      </w:r>
      <w:r w:rsidRPr="00DC7671">
        <w:rPr>
          <w:rFonts w:ascii="Times New Roman" w:hAnsi="Times New Roman" w:cs="Times New Roman"/>
        </w:rPr>
        <w:t>na czas realizacji przedmiotu zamówienia.</w:t>
      </w:r>
    </w:p>
    <w:p w14:paraId="27A72D0F" w14:textId="565B9E58" w:rsidR="00885622" w:rsidRPr="00DC7671" w:rsidRDefault="00885622" w:rsidP="00885622">
      <w:pPr>
        <w:pStyle w:val="Akapitzlist"/>
        <w:numPr>
          <w:ilvl w:val="0"/>
          <w:numId w:val="57"/>
        </w:numPr>
        <w:autoSpaceDE w:val="0"/>
      </w:pPr>
      <w:r w:rsidRPr="00DC7671">
        <w:t>Tak</w:t>
      </w:r>
    </w:p>
    <w:p w14:paraId="03BD22EC" w14:textId="2859E615" w:rsidR="00885622" w:rsidRPr="00DC7671" w:rsidRDefault="00885622" w:rsidP="00885622">
      <w:pPr>
        <w:pStyle w:val="Akapitzlist"/>
        <w:numPr>
          <w:ilvl w:val="0"/>
          <w:numId w:val="57"/>
        </w:numPr>
        <w:autoSpaceDE w:val="0"/>
      </w:pPr>
      <w:r w:rsidRPr="00DC7671">
        <w:t>Nie</w:t>
      </w:r>
    </w:p>
    <w:p w14:paraId="4D55439A" w14:textId="77777777" w:rsidR="009B50BE" w:rsidRPr="00DC7671" w:rsidRDefault="009B50B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5B0F3905" w14:textId="77777777" w:rsidR="009B50BE" w:rsidRPr="00DC7671" w:rsidRDefault="009B50B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60EAAE9F" w14:textId="77777777" w:rsidR="00FB7A96" w:rsidRPr="00DC7671" w:rsidRDefault="00FB7A96" w:rsidP="00B55A90">
      <w:pPr>
        <w:autoSpaceDE w:val="0"/>
        <w:ind w:firstLine="0"/>
        <w:rPr>
          <w:rFonts w:ascii="Times New Roman" w:hAnsi="Times New Roman" w:cs="Times New Roman"/>
        </w:rPr>
      </w:pPr>
    </w:p>
    <w:p w14:paraId="216CA2BC" w14:textId="77777777" w:rsidR="00FD7C2E" w:rsidRPr="00DC7671" w:rsidRDefault="00FD7C2E" w:rsidP="00B60545">
      <w:pPr>
        <w:autoSpaceDE w:val="0"/>
        <w:rPr>
          <w:rFonts w:ascii="Times New Roman" w:hAnsi="Times New Roman" w:cs="Times New Roman"/>
        </w:rPr>
      </w:pPr>
    </w:p>
    <w:p w14:paraId="29546AC0" w14:textId="77777777" w:rsidR="00C46100" w:rsidRPr="000C259A" w:rsidRDefault="00C46100" w:rsidP="00C46100">
      <w:pPr>
        <w:widowControl w:val="0"/>
        <w:autoSpaceDE w:val="0"/>
        <w:spacing w:line="276" w:lineRule="auto"/>
        <w:ind w:left="567" w:hanging="709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0C259A">
        <w:rPr>
          <w:rFonts w:ascii="Times New Roman" w:eastAsia="Lucida Sans Unicode" w:hAnsi="Times New Roman" w:cs="Times New Roman"/>
          <w:b/>
          <w:sz w:val="24"/>
          <w:szCs w:val="24"/>
        </w:rPr>
        <w:t>Ja (my) niżej podpisany(i) oświadczam(y), że:</w:t>
      </w:r>
    </w:p>
    <w:p w14:paraId="26901767" w14:textId="244B8C5D" w:rsidR="00C46100" w:rsidRPr="000C259A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  <w:b/>
        </w:rPr>
      </w:pPr>
      <w:r w:rsidRPr="000C259A">
        <w:rPr>
          <w:rFonts w:eastAsia="Lucida Sans Unicode"/>
          <w:b/>
        </w:rPr>
        <w:t>zapoznałem się z treścią SWZ dla niniejszego zamówienia,</w:t>
      </w:r>
    </w:p>
    <w:p w14:paraId="730C264D" w14:textId="75EF2C59" w:rsidR="00C46100" w:rsidRPr="00DC7671" w:rsidRDefault="00C46100" w:rsidP="00062DD2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jc w:val="both"/>
        <w:rPr>
          <w:rFonts w:eastAsia="Lucida Sans Unicode"/>
        </w:rPr>
      </w:pPr>
      <w:r w:rsidRPr="00DC7671">
        <w:rPr>
          <w:rFonts w:eastAsia="Lucida Sans Unicode"/>
        </w:rPr>
        <w:t>gwarantuję wykonanie zamówienia zgodnie z</w:t>
      </w:r>
      <w:r w:rsidR="00062DD2">
        <w:rPr>
          <w:rFonts w:eastAsia="Lucida Sans Unicode"/>
        </w:rPr>
        <w:t xml:space="preserve"> treścią: SWZ dla zaoferowanego </w:t>
      </w:r>
      <w:r w:rsidRPr="00DC7671">
        <w:rPr>
          <w:rFonts w:eastAsia="Lucida Sans Unicode"/>
        </w:rPr>
        <w:t>zamówienia,</w:t>
      </w:r>
    </w:p>
    <w:p w14:paraId="34263FFA" w14:textId="75A0C780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uważam  się  za  związanego  niniejszą  ofertą  na  czas  wskazany w SWZ,</w:t>
      </w:r>
    </w:p>
    <w:p w14:paraId="3A711D55" w14:textId="38870BA6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akceptuję bez zastrz</w:t>
      </w:r>
      <w:r w:rsidR="00B93153" w:rsidRPr="00DC7671">
        <w:rPr>
          <w:rFonts w:eastAsia="Lucida Sans Unicode"/>
        </w:rPr>
        <w:t>eżeń projekt umowy</w:t>
      </w:r>
      <w:r w:rsidRPr="00DC7671">
        <w:rPr>
          <w:rFonts w:eastAsia="Lucida Sans Unicode"/>
        </w:rPr>
        <w:t>,</w:t>
      </w:r>
    </w:p>
    <w:p w14:paraId="207F129C" w14:textId="4AFE1F25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w przypadku uznania mojej oferty za najkorzystniejszą, umowę  zobowiązuję się zawrzeć  w miejscu i terminie jakie zostaną wskazane przez Zamawiającego,</w:t>
      </w:r>
    </w:p>
    <w:p w14:paraId="45F99E26" w14:textId="10EA7CC9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nie uczestniczę jako Wykonawca w jakiejkolwiek innej ofercie złożonej w celu udzielenia niniejszego zamówienia,</w:t>
      </w:r>
    </w:p>
    <w:p w14:paraId="58ED0257" w14:textId="4536FFD4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jc w:val="both"/>
        <w:rPr>
          <w:rFonts w:eastAsia="Lucida Sans Unicode"/>
        </w:rPr>
      </w:pPr>
      <w:r w:rsidRPr="00DC7671">
        <w:rPr>
          <w:rFonts w:eastAsia="Lucida Sans Unicode"/>
        </w:rPr>
        <w:t xml:space="preserve">informacje i dokumenty znajdujące się  w plikach / na stronach nr ……….… stanowią tajemnicę przedsiębiorstwa w rozumieniu przepisów o zwalczaniu nieuczciwej konkurencji i zastrzegamy, że nie mogą być one udostępniane. Informacje i dokumenty zawarte na pozostałych stronach oferty są jawne.(Wykonawca zobowiązany jest wykazać, iż zastrzeżone informacje stanowią tajemnicę przedsiębiorstwa w szczególności określając, </w:t>
      </w:r>
      <w:r w:rsidRPr="00DC7671">
        <w:rPr>
          <w:rFonts w:eastAsia="Lucida Sans Unicode"/>
        </w:rPr>
        <w:br/>
        <w:t>w jaki sposób zostały spełnione przesłanki, o których mowa w art. 11 pkt. 2 ustawy z 16 kwietnia 1993 r. o zwalczaniu nieuczciwej konkurencji).</w:t>
      </w:r>
    </w:p>
    <w:p w14:paraId="437059F5" w14:textId="0E11FAE1" w:rsidR="00C46100" w:rsidRPr="00DC7671" w:rsidRDefault="000C259A" w:rsidP="00C46100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8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ab/>
        <w:t xml:space="preserve">wybór oferty prowadzi*/ nie prowadzi* do powstania u Zamawiającego obowiązku podatkowego zgodnie z przepisami o podatku od towarów i usług, nazwa (rodzaj) towaru lub usługi, których dostawa lub świadczenie będzie prowadzić do powstania obowiązku podatkowego:……………………………………………… (dotyczy wyłącznie sytuacji, gdy cena ofertowa nie zawiera podatku VAT, a podatek ten będzie musiał naliczyć 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br/>
        <w:t>i zapłacić samodzielnie Zamawiający – tj. gdy po stronie Zamawiającego powstanie obowiązek podatkowy)</w:t>
      </w:r>
    </w:p>
    <w:p w14:paraId="22AD4A53" w14:textId="3937F97C" w:rsidR="00C46100" w:rsidRPr="00DC7671" w:rsidRDefault="000C259A" w:rsidP="00C46100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9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ab/>
        <w:t>za</w:t>
      </w:r>
      <w:r w:rsidR="000B4304" w:rsidRPr="00DC7671">
        <w:rPr>
          <w:rFonts w:ascii="Times New Roman" w:eastAsia="Lucida Sans Unicode" w:hAnsi="Times New Roman" w:cs="Times New Roman"/>
          <w:sz w:val="24"/>
          <w:szCs w:val="24"/>
        </w:rPr>
        <w:t>mierzam powierzyć wykonanie *</w:t>
      </w:r>
      <w:r w:rsidR="00253DE9">
        <w:rPr>
          <w:rFonts w:ascii="Times New Roman" w:eastAsia="Lucida Sans Unicode" w:hAnsi="Times New Roman" w:cs="Times New Roman"/>
          <w:sz w:val="24"/>
          <w:szCs w:val="24"/>
        </w:rPr>
        <w:t>*</w:t>
      </w:r>
      <w:r w:rsidR="000B4304" w:rsidRPr="00DC7671">
        <w:rPr>
          <w:rFonts w:ascii="Times New Roman" w:eastAsia="Lucida Sans Unicode" w:hAnsi="Times New Roman" w:cs="Times New Roman"/>
          <w:sz w:val="24"/>
          <w:szCs w:val="24"/>
        </w:rPr>
        <w:t xml:space="preserve"> /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nie zamierzam powierzyć wykonania * części zamówienia podwykonawcom (w przypadku, gdy wykonawca zamierza powierzyć wykonanie części zamówienia podwykonawcom w tabeli poniżej należy wskazać część zamówienia, której wykonanie wykonawca zamierza powierzyć podwykonawcom oraz podać nazwę tych podwykonawców):</w:t>
      </w:r>
    </w:p>
    <w:p w14:paraId="6D091D3A" w14:textId="59A4E5D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5184"/>
        <w:gridCol w:w="3002"/>
      </w:tblGrid>
      <w:tr w:rsidR="00DB63CD" w14:paraId="5B1E233A" w14:textId="77777777" w:rsidTr="00DB63CD">
        <w:tc>
          <w:tcPr>
            <w:tcW w:w="817" w:type="dxa"/>
          </w:tcPr>
          <w:p w14:paraId="7D6F08C4" w14:textId="453AA23C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184" w:type="dxa"/>
          </w:tcPr>
          <w:p w14:paraId="27B03F64" w14:textId="12C15F18" w:rsidR="00DB63CD" w:rsidRDefault="00DB63CD" w:rsidP="00DB63CD">
            <w:pPr>
              <w:widowControl w:val="0"/>
              <w:autoSpaceDE w:val="0"/>
              <w:spacing w:line="276" w:lineRule="auto"/>
              <w:ind w:firstLine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części zamówienia powierzonego podwykonawcom</w:t>
            </w:r>
          </w:p>
        </w:tc>
        <w:tc>
          <w:tcPr>
            <w:tcW w:w="3002" w:type="dxa"/>
          </w:tcPr>
          <w:p w14:paraId="2F7CA04B" w14:textId="4678B800" w:rsidR="00DB63CD" w:rsidRDefault="00DB63CD" w:rsidP="00DB63CD">
            <w:pPr>
              <w:widowControl w:val="0"/>
              <w:autoSpaceDE w:val="0"/>
              <w:spacing w:line="276" w:lineRule="auto"/>
              <w:ind w:firstLine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podwykonawcy</w:t>
            </w:r>
          </w:p>
        </w:tc>
      </w:tr>
      <w:tr w:rsidR="00DB63CD" w14:paraId="4D6A30E0" w14:textId="77777777" w:rsidTr="00DB63CD">
        <w:tc>
          <w:tcPr>
            <w:tcW w:w="817" w:type="dxa"/>
          </w:tcPr>
          <w:p w14:paraId="2E3A5AF0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</w:tcPr>
          <w:p w14:paraId="0FBF6E20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DF0794C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DB63CD" w14:paraId="530218D6" w14:textId="77777777" w:rsidTr="00DB63CD">
        <w:tc>
          <w:tcPr>
            <w:tcW w:w="817" w:type="dxa"/>
          </w:tcPr>
          <w:p w14:paraId="7DE1DA29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</w:tcPr>
          <w:p w14:paraId="5C7B6076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4307B98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14:paraId="23D520EB" w14:textId="0148923C" w:rsidR="00C46100" w:rsidRPr="00DC7671" w:rsidRDefault="00C46100" w:rsidP="00BD34D9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</w:p>
    <w:p w14:paraId="425CAF7D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78C51943" w14:textId="2747E68B" w:rsidR="00C46100" w:rsidRPr="00DC7671" w:rsidRDefault="000C259A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10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ab/>
        <w:t>informacja o rodzaju przedsiębiorstwa (należy zaznaczyć „x”):</w:t>
      </w:r>
    </w:p>
    <w:p w14:paraId="3C670ACA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mikroprzedsiębiorstwo</w:t>
      </w:r>
    </w:p>
    <w:p w14:paraId="5815AD24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małe przedsiębiorstwo</w:t>
      </w:r>
    </w:p>
    <w:p w14:paraId="52A01C0A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średnie przedsiębiorstwo</w:t>
      </w:r>
    </w:p>
    <w:p w14:paraId="63607CEE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lastRenderedPageBreak/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jednoosobowa działalność gospodarcza</w:t>
      </w:r>
    </w:p>
    <w:p w14:paraId="07A59360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osoba fizyczna nieprowadząca działalności gospodarczej</w:t>
      </w:r>
    </w:p>
    <w:p w14:paraId="76138657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inny rodzaj</w:t>
      </w:r>
    </w:p>
    <w:p w14:paraId="6615A7D9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67D50D91" w14:textId="799A015F" w:rsidR="00C46100" w:rsidRPr="00DC7671" w:rsidRDefault="000C259A" w:rsidP="00E421E5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11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ab/>
        <w:t>Zamawiający może uzyskać odpis lub informację z Krajowego Rejestru Sądowego, Centralnej Ewidencji i Informacji o Działalności Gospodarczej lub innego właściwego rejestru za pomocą bezpłatnej i ogólnodostępnej bazy danych, do której dostęp jest możliwy przez stronę internetową (należy zaznaczyć „x”):</w:t>
      </w:r>
    </w:p>
    <w:p w14:paraId="7376566E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 xml:space="preserve">https://prod.ceidg.gov.pl/CEIDG/CEIDG.Public.UI/Search.aspx      </w:t>
      </w:r>
    </w:p>
    <w:p w14:paraId="1DDEA33D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https://ekrs.ms.gov.pl/web/wyszukiwarka-krs/strona-glowna/index.html</w:t>
      </w:r>
    </w:p>
    <w:p w14:paraId="01291695" w14:textId="77777777" w:rsidR="00C46100" w:rsidRPr="00DC7671" w:rsidRDefault="00C46100" w:rsidP="00D023FE">
      <w:pPr>
        <w:widowControl w:val="0"/>
        <w:autoSpaceDE w:val="0"/>
        <w:spacing w:line="276" w:lineRule="auto"/>
        <w:ind w:left="284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………………………………………………………………………………….</w:t>
      </w:r>
    </w:p>
    <w:p w14:paraId="52A43A44" w14:textId="129FDB6B" w:rsidR="00C46100" w:rsidRPr="00DC7671" w:rsidRDefault="00C46100" w:rsidP="000B4304">
      <w:pPr>
        <w:widowControl w:val="0"/>
        <w:autoSpaceDE w:val="0"/>
        <w:spacing w:line="276" w:lineRule="auto"/>
        <w:ind w:left="284" w:firstLine="1984"/>
        <w:rPr>
          <w:rFonts w:ascii="Times New Roman" w:eastAsia="Lucida Sans Unicode" w:hAnsi="Times New Roman" w:cs="Times New Roman"/>
          <w:sz w:val="18"/>
          <w:szCs w:val="18"/>
        </w:rPr>
      </w:pPr>
      <w:r w:rsidRPr="00DC7671">
        <w:rPr>
          <w:rFonts w:ascii="Times New Roman" w:eastAsia="Lucida Sans Unicode" w:hAnsi="Times New Roman" w:cs="Times New Roman"/>
          <w:sz w:val="18"/>
          <w:szCs w:val="18"/>
        </w:rPr>
        <w:t>(wpisać adres strony internetowej)</w:t>
      </w:r>
    </w:p>
    <w:p w14:paraId="45EF3FFF" w14:textId="6A54F688" w:rsidR="00C46100" w:rsidRPr="00DC7671" w:rsidRDefault="000C259A" w:rsidP="005C7DCF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12</w:t>
      </w:r>
      <w:bookmarkStart w:id="1" w:name="_GoBack"/>
      <w:bookmarkEnd w:id="1"/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C46100" w:rsidRPr="00DC7671">
        <w:rPr>
          <w:rFonts w:ascii="Times New Roman" w:eastAsia="Lucida Sans Unicode" w:hAnsi="Times New Roman" w:cs="Times New Roman"/>
          <w:sz w:val="24"/>
          <w:szCs w:val="24"/>
        </w:rPr>
        <w:tab/>
        <w:t>Oświadczam, że wypełniłem obowiązki informacyjne przewidziane w art. 13 lub art. 14 RODO  wobec osób fizycznych, od których dane osobowe bezpośrednio lub pośrednio pozyskałem w celu ubiegania się o udzielenie zamówienia publiczn</w:t>
      </w:r>
      <w:r w:rsidR="00F5459E" w:rsidRPr="00DC7671">
        <w:rPr>
          <w:rFonts w:ascii="Times New Roman" w:eastAsia="Lucida Sans Unicode" w:hAnsi="Times New Roman" w:cs="Times New Roman"/>
          <w:sz w:val="24"/>
          <w:szCs w:val="24"/>
        </w:rPr>
        <w:t>ego w niniejszym postępowaniu.</w:t>
      </w:r>
    </w:p>
    <w:p w14:paraId="704B2336" w14:textId="77777777" w:rsidR="00F5459E" w:rsidRPr="00DC7671" w:rsidRDefault="00F5459E" w:rsidP="00F5459E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007A7FA8" w14:textId="7EF0679A" w:rsidR="00FD7C2E" w:rsidRPr="00DC7671" w:rsidRDefault="00C46100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Formularz oferty musi być podpisany przez osobę/osoby uprawnioną(</w:t>
      </w:r>
      <w:proofErr w:type="spellStart"/>
      <w:r w:rsidRPr="00DC7671">
        <w:rPr>
          <w:rFonts w:ascii="Times New Roman" w:eastAsia="Lucida Sans Unicode" w:hAnsi="Times New Roman" w:cs="Times New Roman"/>
          <w:sz w:val="24"/>
          <w:szCs w:val="24"/>
        </w:rPr>
        <w:t>ne</w:t>
      </w:r>
      <w:proofErr w:type="spellEnd"/>
      <w:r w:rsidRPr="00DC7671">
        <w:rPr>
          <w:rFonts w:ascii="Times New Roman" w:eastAsia="Lucida Sans Unicode" w:hAnsi="Times New Roman" w:cs="Times New Roman"/>
          <w:sz w:val="24"/>
          <w:szCs w:val="24"/>
        </w:rPr>
        <w:t>) do reprezentowania Wykonawc</w:t>
      </w:r>
      <w:bookmarkEnd w:id="0"/>
      <w:r w:rsidR="00BD34D9" w:rsidRPr="00DC7671">
        <w:rPr>
          <w:rFonts w:ascii="Times New Roman" w:eastAsia="Lucida Sans Unicode" w:hAnsi="Times New Roman" w:cs="Times New Roman"/>
          <w:sz w:val="24"/>
          <w:szCs w:val="24"/>
        </w:rPr>
        <w:t>y</w:t>
      </w:r>
    </w:p>
    <w:p w14:paraId="14DA101A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CA86747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38EBA41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58C1094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964C3BF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9B66940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45F0A78C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C5883E5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AC8C075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E6A3AC2" w14:textId="4A694972" w:rsidR="00AD66C8" w:rsidRPr="00253DE9" w:rsidRDefault="00AD66C8" w:rsidP="00B55A90">
      <w:pPr>
        <w:widowControl w:val="0"/>
        <w:autoSpaceDE w:val="0"/>
        <w:spacing w:line="360" w:lineRule="auto"/>
        <w:ind w:hanging="142"/>
        <w:rPr>
          <w:rFonts w:ascii="Times New Roman" w:eastAsia="Lucida Sans Unicode" w:hAnsi="Times New Roman" w:cs="Times New Roman"/>
          <w:bCs/>
          <w:sz w:val="16"/>
          <w:szCs w:val="16"/>
        </w:rPr>
      </w:pPr>
      <w:r w:rsidRPr="00253DE9">
        <w:rPr>
          <w:rFonts w:ascii="Times New Roman" w:eastAsia="Lucida Sans Unicode" w:hAnsi="Times New Roman" w:cs="Times New Roman"/>
          <w:bCs/>
          <w:sz w:val="16"/>
          <w:szCs w:val="16"/>
        </w:rPr>
        <w:t>* cena brana pod uwagę w kryterium</w:t>
      </w:r>
    </w:p>
    <w:p w14:paraId="40F25469" w14:textId="1CE694AD" w:rsidR="00253DE9" w:rsidRPr="00253DE9" w:rsidRDefault="00253DE9" w:rsidP="00B55A90">
      <w:pPr>
        <w:widowControl w:val="0"/>
        <w:autoSpaceDE w:val="0"/>
        <w:spacing w:line="360" w:lineRule="auto"/>
        <w:ind w:hanging="142"/>
        <w:rPr>
          <w:rFonts w:ascii="Times New Roman" w:eastAsia="Lucida Sans Unicode" w:hAnsi="Times New Roman" w:cs="Times New Roman"/>
          <w:bCs/>
          <w:sz w:val="16"/>
          <w:szCs w:val="16"/>
        </w:rPr>
      </w:pPr>
      <w:r w:rsidRPr="00253DE9">
        <w:rPr>
          <w:rFonts w:ascii="Times New Roman" w:eastAsia="Lucida Sans Unicode" w:hAnsi="Times New Roman" w:cs="Times New Roman"/>
          <w:bCs/>
          <w:sz w:val="16"/>
          <w:szCs w:val="16"/>
        </w:rPr>
        <w:t>** niepotrzebne skreślić</w:t>
      </w:r>
    </w:p>
    <w:sectPr w:rsidR="00253DE9" w:rsidRPr="00253DE9" w:rsidSect="00B55A90">
      <w:headerReference w:type="default" r:id="rId8"/>
      <w:footerReference w:type="default" r:id="rId9"/>
      <w:pgSz w:w="11906" w:h="16838"/>
      <w:pgMar w:top="567" w:right="1417" w:bottom="99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1BDF8" w14:textId="77777777" w:rsidR="00D92ECC" w:rsidRDefault="00D92ECC">
      <w:r>
        <w:separator/>
      </w:r>
    </w:p>
  </w:endnote>
  <w:endnote w:type="continuationSeparator" w:id="0">
    <w:p w14:paraId="0E56928C" w14:textId="77777777" w:rsidR="00D92ECC" w:rsidRDefault="00D9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FB80A" w14:textId="570B7E33" w:rsidR="008E48DD" w:rsidRDefault="000B28C8">
    <w:pPr>
      <w:pStyle w:val="Stopka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0C259A" w:rsidRPr="000C259A">
      <w:rPr>
        <w:noProof/>
        <w:lang w:val="pl-PL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552F6" w14:textId="77777777" w:rsidR="00D92ECC" w:rsidRDefault="00D92ECC">
      <w:r>
        <w:separator/>
      </w:r>
    </w:p>
  </w:footnote>
  <w:footnote w:type="continuationSeparator" w:id="0">
    <w:p w14:paraId="696E5457" w14:textId="77777777" w:rsidR="00D92ECC" w:rsidRDefault="00D92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375D" w14:textId="15B3CFAE" w:rsidR="000B28C8" w:rsidRDefault="00562FA5" w:rsidP="00562FA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E32F21F" wp14:editId="737F53AB">
          <wp:extent cx="1752600" cy="457200"/>
          <wp:effectExtent l="0" t="0" r="0" b="0"/>
          <wp:docPr id="1" name="Obraz 1" descr="C:\Users\aantonik\AppData\Local\Microsoft\Windows\INetCache\Content.Word\znaki_strona_www (3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antonik\AppData\Local\Microsoft\Windows\INetCache\Content.Word\znaki_strona_www (3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015423A8"/>
    <w:multiLevelType w:val="hybridMultilevel"/>
    <w:tmpl w:val="7646BA7A"/>
    <w:lvl w:ilvl="0" w:tplc="64685F68">
      <w:start w:val="1"/>
      <w:numFmt w:val="decimal"/>
      <w:lvlText w:val="%1)"/>
      <w:lvlJc w:val="left"/>
      <w:pPr>
        <w:ind w:left="27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3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0707D0"/>
    <w:multiLevelType w:val="hybridMultilevel"/>
    <w:tmpl w:val="B3B6D60C"/>
    <w:lvl w:ilvl="0" w:tplc="0000000D">
      <w:start w:val="1"/>
      <w:numFmt w:val="decimal"/>
      <w:lvlText w:val="%1)"/>
      <w:lvlJc w:val="left"/>
      <w:pPr>
        <w:ind w:left="5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3F706CF4"/>
    <w:multiLevelType w:val="hybridMultilevel"/>
    <w:tmpl w:val="337471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2140D5D"/>
    <w:multiLevelType w:val="hybridMultilevel"/>
    <w:tmpl w:val="DAAC7040"/>
    <w:lvl w:ilvl="0" w:tplc="CDACD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313EA3"/>
    <w:multiLevelType w:val="hybridMultilevel"/>
    <w:tmpl w:val="8148320A"/>
    <w:lvl w:ilvl="0" w:tplc="6DAA89F2">
      <w:start w:val="2"/>
      <w:numFmt w:val="bullet"/>
      <w:lvlText w:val=""/>
      <w:lvlJc w:val="left"/>
      <w:pPr>
        <w:ind w:left="1069" w:hanging="360"/>
      </w:pPr>
      <w:rPr>
        <w:rFonts w:ascii="Symbol" w:eastAsia="Lucida Sans Unicode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365187"/>
    <w:multiLevelType w:val="hybridMultilevel"/>
    <w:tmpl w:val="1E20102C"/>
    <w:lvl w:ilvl="0" w:tplc="59185D98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7"/>
  </w:num>
  <w:num w:numId="46">
    <w:abstractNumId w:val="49"/>
  </w:num>
  <w:num w:numId="47">
    <w:abstractNumId w:val="50"/>
  </w:num>
  <w:num w:numId="48">
    <w:abstractNumId w:val="54"/>
  </w:num>
  <w:num w:numId="49">
    <w:abstractNumId w:val="61"/>
  </w:num>
  <w:num w:numId="50">
    <w:abstractNumId w:val="53"/>
  </w:num>
  <w:num w:numId="51">
    <w:abstractNumId w:val="57"/>
  </w:num>
  <w:num w:numId="52">
    <w:abstractNumId w:val="59"/>
  </w:num>
  <w:num w:numId="53">
    <w:abstractNumId w:val="58"/>
  </w:num>
  <w:num w:numId="54">
    <w:abstractNumId w:val="62"/>
  </w:num>
  <w:num w:numId="55">
    <w:abstractNumId w:val="55"/>
  </w:num>
  <w:num w:numId="56">
    <w:abstractNumId w:val="52"/>
  </w:num>
  <w:num w:numId="57">
    <w:abstractNumId w:val="56"/>
  </w:num>
  <w:num w:numId="58">
    <w:abstractNumId w:val="6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5F"/>
    <w:rsid w:val="000117D1"/>
    <w:rsid w:val="00043A7F"/>
    <w:rsid w:val="00062DD2"/>
    <w:rsid w:val="0006552F"/>
    <w:rsid w:val="00081620"/>
    <w:rsid w:val="000A4BBE"/>
    <w:rsid w:val="000B068B"/>
    <w:rsid w:val="000B28C8"/>
    <w:rsid w:val="000B4304"/>
    <w:rsid w:val="000C259A"/>
    <w:rsid w:val="00126BAE"/>
    <w:rsid w:val="00160182"/>
    <w:rsid w:val="001B418A"/>
    <w:rsid w:val="00220285"/>
    <w:rsid w:val="00243A93"/>
    <w:rsid w:val="00253DE9"/>
    <w:rsid w:val="00255B98"/>
    <w:rsid w:val="00276A50"/>
    <w:rsid w:val="002804CD"/>
    <w:rsid w:val="0029245A"/>
    <w:rsid w:val="003138EC"/>
    <w:rsid w:val="00367FB3"/>
    <w:rsid w:val="00376733"/>
    <w:rsid w:val="003D240A"/>
    <w:rsid w:val="00400F04"/>
    <w:rsid w:val="004572E7"/>
    <w:rsid w:val="004620C0"/>
    <w:rsid w:val="00464594"/>
    <w:rsid w:val="0047303D"/>
    <w:rsid w:val="0048462A"/>
    <w:rsid w:val="004C3CBF"/>
    <w:rsid w:val="004D76B1"/>
    <w:rsid w:val="004E19B3"/>
    <w:rsid w:val="004E6A4A"/>
    <w:rsid w:val="00511C30"/>
    <w:rsid w:val="005130B4"/>
    <w:rsid w:val="00517136"/>
    <w:rsid w:val="00542782"/>
    <w:rsid w:val="00562FA5"/>
    <w:rsid w:val="00573D35"/>
    <w:rsid w:val="005746AD"/>
    <w:rsid w:val="005C399C"/>
    <w:rsid w:val="005C7DCF"/>
    <w:rsid w:val="00622FDF"/>
    <w:rsid w:val="00631FAC"/>
    <w:rsid w:val="00663965"/>
    <w:rsid w:val="00685697"/>
    <w:rsid w:val="006E29A5"/>
    <w:rsid w:val="006F6582"/>
    <w:rsid w:val="00700857"/>
    <w:rsid w:val="00714B7C"/>
    <w:rsid w:val="00727094"/>
    <w:rsid w:val="00777101"/>
    <w:rsid w:val="007B655F"/>
    <w:rsid w:val="007C7D89"/>
    <w:rsid w:val="007D6BAE"/>
    <w:rsid w:val="007E4C6A"/>
    <w:rsid w:val="007E59A9"/>
    <w:rsid w:val="007F44DE"/>
    <w:rsid w:val="007F4752"/>
    <w:rsid w:val="008146A1"/>
    <w:rsid w:val="00830679"/>
    <w:rsid w:val="0084498A"/>
    <w:rsid w:val="00850653"/>
    <w:rsid w:val="00867F32"/>
    <w:rsid w:val="00885622"/>
    <w:rsid w:val="008B312D"/>
    <w:rsid w:val="008D757C"/>
    <w:rsid w:val="008E48DD"/>
    <w:rsid w:val="008F026C"/>
    <w:rsid w:val="0091188A"/>
    <w:rsid w:val="00946C20"/>
    <w:rsid w:val="009672C1"/>
    <w:rsid w:val="00976814"/>
    <w:rsid w:val="009B50BE"/>
    <w:rsid w:val="009C073C"/>
    <w:rsid w:val="009D5E80"/>
    <w:rsid w:val="00A37214"/>
    <w:rsid w:val="00AC5B10"/>
    <w:rsid w:val="00AD66C8"/>
    <w:rsid w:val="00AE5D49"/>
    <w:rsid w:val="00B11DF0"/>
    <w:rsid w:val="00B21BCF"/>
    <w:rsid w:val="00B55A90"/>
    <w:rsid w:val="00B60545"/>
    <w:rsid w:val="00B90EB4"/>
    <w:rsid w:val="00B93153"/>
    <w:rsid w:val="00BA76EB"/>
    <w:rsid w:val="00BC6979"/>
    <w:rsid w:val="00BC6E7D"/>
    <w:rsid w:val="00BD0793"/>
    <w:rsid w:val="00BD3369"/>
    <w:rsid w:val="00BD34D9"/>
    <w:rsid w:val="00BF6EB0"/>
    <w:rsid w:val="00C1357C"/>
    <w:rsid w:val="00C30F54"/>
    <w:rsid w:val="00C4007B"/>
    <w:rsid w:val="00C46100"/>
    <w:rsid w:val="00C63398"/>
    <w:rsid w:val="00C669E8"/>
    <w:rsid w:val="00C76D49"/>
    <w:rsid w:val="00C92EFA"/>
    <w:rsid w:val="00CA7358"/>
    <w:rsid w:val="00CA7807"/>
    <w:rsid w:val="00CE3FF6"/>
    <w:rsid w:val="00CF534D"/>
    <w:rsid w:val="00D023FE"/>
    <w:rsid w:val="00D6761C"/>
    <w:rsid w:val="00D92ECC"/>
    <w:rsid w:val="00DB63CD"/>
    <w:rsid w:val="00DC7671"/>
    <w:rsid w:val="00E0219C"/>
    <w:rsid w:val="00E13463"/>
    <w:rsid w:val="00E27223"/>
    <w:rsid w:val="00E421E5"/>
    <w:rsid w:val="00E72E9F"/>
    <w:rsid w:val="00E960B0"/>
    <w:rsid w:val="00ED2964"/>
    <w:rsid w:val="00EE23AF"/>
    <w:rsid w:val="00EF4177"/>
    <w:rsid w:val="00F029A9"/>
    <w:rsid w:val="00F03B3C"/>
    <w:rsid w:val="00F431E0"/>
    <w:rsid w:val="00F5459E"/>
    <w:rsid w:val="00F64CA6"/>
    <w:rsid w:val="00F74A1E"/>
    <w:rsid w:val="00FB7A96"/>
    <w:rsid w:val="00FC3815"/>
    <w:rsid w:val="00FD7C2E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D52D0C"/>
  <w15:docId w15:val="{3CD173F2-F27A-460F-958A-A15E7ECE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153"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B60545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0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F1AC-39EA-4CBA-922A-55C99C1F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Elżbieta Bodzak</cp:lastModifiedBy>
  <cp:revision>51</cp:revision>
  <cp:lastPrinted>2022-03-30T11:22:00Z</cp:lastPrinted>
  <dcterms:created xsi:type="dcterms:W3CDTF">2021-10-06T11:30:00Z</dcterms:created>
  <dcterms:modified xsi:type="dcterms:W3CDTF">2022-04-13T12:07:00Z</dcterms:modified>
</cp:coreProperties>
</file>