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393A291" w14:textId="1FA6441E" w:rsidR="008E48DD" w:rsidRPr="00DC7671" w:rsidRDefault="00B60545" w:rsidP="00F431E0">
      <w:pPr>
        <w:pageBreakBefore/>
        <w:widowControl w:val="0"/>
        <w:autoSpaceDE w:val="0"/>
        <w:ind w:left="6372" w:hanging="702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29875217"/>
      <w:r w:rsidRPr="00DC7671">
        <w:rPr>
          <w:rFonts w:ascii="Times New Roman" w:eastAsia="Lucida Sans Unicode" w:hAnsi="Times New Roman" w:cs="Times New Roman"/>
          <w:b/>
          <w:bCs/>
          <w:sz w:val="24"/>
          <w:szCs w:val="24"/>
        </w:rPr>
        <w:t>Załącznik Nr 1</w:t>
      </w:r>
      <w:r w:rsidR="00FC3815" w:rsidRPr="00DC7671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do SWZ</w:t>
      </w:r>
    </w:p>
    <w:p w14:paraId="4EBA6E59" w14:textId="77777777" w:rsidR="008E48DD" w:rsidRPr="00DC7671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0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927"/>
        <w:gridCol w:w="7279"/>
      </w:tblGrid>
      <w:tr w:rsidR="008E48DD" w:rsidRPr="00DC7671" w14:paraId="34767396" w14:textId="77777777" w:rsidTr="00AD66C8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8298B" w14:textId="77777777" w:rsidR="008E48DD" w:rsidRPr="00DC7671" w:rsidRDefault="008E48DD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CCE91D6" w14:textId="77777777" w:rsidR="008E48DD" w:rsidRPr="00DC7671" w:rsidRDefault="008E48DD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76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FORMULARZ OFERTY</w:t>
            </w:r>
          </w:p>
          <w:p w14:paraId="7BBD9E7F" w14:textId="77777777" w:rsidR="008E48DD" w:rsidRPr="00DC7671" w:rsidRDefault="008E48DD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48DD" w:rsidRPr="00DC7671" w14:paraId="3D8AB362" w14:textId="77777777" w:rsidTr="00AD66C8">
        <w:tc>
          <w:tcPr>
            <w:tcW w:w="2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3D084D" w14:textId="4EC1B4AF" w:rsidR="008E48DD" w:rsidRPr="00DC7671" w:rsidRDefault="00DB63CD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Przedmiot zamówienia</w:t>
            </w:r>
          </w:p>
        </w:tc>
        <w:tc>
          <w:tcPr>
            <w:tcW w:w="7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041D7" w14:textId="77777777" w:rsidR="00B60545" w:rsidRPr="00DC7671" w:rsidRDefault="00B60545">
            <w:pPr>
              <w:widowControl w:val="0"/>
              <w:tabs>
                <w:tab w:val="left" w:pos="3315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14:paraId="1FEE22DA" w14:textId="764F28A7" w:rsidR="00B60545" w:rsidRDefault="00B60545" w:rsidP="00E72E9F">
            <w:pPr>
              <w:widowControl w:val="0"/>
              <w:tabs>
                <w:tab w:val="left" w:pos="3315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DC7671">
              <w:rPr>
                <w:rFonts w:ascii="Times New Roman" w:hAnsi="Times New Roman" w:cs="Times New Roman"/>
              </w:rPr>
              <w:t>Świadczenie usług opiekuńczych, specjalistycznych usług opiekuńczych oraz specjalistycznych usług opiekuńczych dla osób z zaburzeniami psychicznymi na rz</w:t>
            </w:r>
            <w:r w:rsidR="00E72E9F">
              <w:rPr>
                <w:rFonts w:ascii="Times New Roman" w:hAnsi="Times New Roman" w:cs="Times New Roman"/>
              </w:rPr>
              <w:t>ecz mieszkańców Miasta Lubartów</w:t>
            </w:r>
            <w:r w:rsidRPr="00DC7671">
              <w:rPr>
                <w:rFonts w:ascii="Times New Roman" w:hAnsi="Times New Roman" w:cs="Times New Roman"/>
              </w:rPr>
              <w:t xml:space="preserve"> </w:t>
            </w:r>
          </w:p>
          <w:p w14:paraId="23743E67" w14:textId="68BFC4CF" w:rsidR="00E72E9F" w:rsidRPr="00DC7671" w:rsidRDefault="00E72E9F" w:rsidP="00E72E9F">
            <w:pPr>
              <w:widowControl w:val="0"/>
              <w:tabs>
                <w:tab w:val="left" w:pos="3315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48DD" w:rsidRPr="00DC7671" w14:paraId="61E9AC3B" w14:textId="77777777" w:rsidTr="00AD66C8">
        <w:tc>
          <w:tcPr>
            <w:tcW w:w="2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098C3" w14:textId="77777777" w:rsidR="008E48DD" w:rsidRPr="00DC7671" w:rsidRDefault="008E48DD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C1225E" w14:textId="77777777" w:rsidR="008E48DD" w:rsidRPr="00DC7671" w:rsidRDefault="008E48DD">
            <w:pPr>
              <w:autoSpaceDE w:val="0"/>
              <w:ind w:firstLine="0"/>
              <w:jc w:val="center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</w:pPr>
            <w:r w:rsidRPr="00DC7671">
              <w:rPr>
                <w:rFonts w:ascii="Times New Roman" w:eastAsia="Times New Roman" w:hAnsi="Times New Roman" w:cs="Times New Roman"/>
                <w:sz w:val="24"/>
                <w:szCs w:val="24"/>
              </w:rPr>
              <w:t>Zamawiający</w:t>
            </w:r>
          </w:p>
        </w:tc>
        <w:tc>
          <w:tcPr>
            <w:tcW w:w="7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56664" w14:textId="52E93F25" w:rsidR="00B60545" w:rsidRPr="00DC7671" w:rsidRDefault="00B60545" w:rsidP="00AD66C8">
            <w:pPr>
              <w:pStyle w:val="Akapitzlist"/>
              <w:spacing w:line="276" w:lineRule="auto"/>
              <w:ind w:left="1134" w:hanging="567"/>
              <w:jc w:val="center"/>
              <w:rPr>
                <w:sz w:val="22"/>
                <w:szCs w:val="22"/>
              </w:rPr>
            </w:pPr>
            <w:r w:rsidRPr="00DC7671">
              <w:rPr>
                <w:b/>
                <w:sz w:val="22"/>
                <w:szCs w:val="22"/>
              </w:rPr>
              <w:t>Miejski Ośrodek Pomocy Społecznej w Lubartowie</w:t>
            </w:r>
          </w:p>
          <w:p w14:paraId="5AB5C18D" w14:textId="77777777" w:rsidR="00B60545" w:rsidRPr="00DC7671" w:rsidRDefault="00B60545" w:rsidP="00AD66C8">
            <w:pPr>
              <w:widowControl w:val="0"/>
              <w:spacing w:line="276" w:lineRule="auto"/>
              <w:ind w:firstLine="567"/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</w:rPr>
            </w:pPr>
            <w:r w:rsidRPr="00DC7671">
              <w:rPr>
                <w:rFonts w:ascii="Times New Roman" w:hAnsi="Times New Roman" w:cs="Times New Roman"/>
                <w:bCs/>
                <w:color w:val="000000"/>
              </w:rPr>
              <w:t>ul. 3-go Maja 24 A, 21-100 Lubartów</w:t>
            </w:r>
          </w:p>
          <w:p w14:paraId="39CBD777" w14:textId="77777777" w:rsidR="008E48DD" w:rsidRPr="00DC7671" w:rsidRDefault="00B60545" w:rsidP="00AD66C8">
            <w:pPr>
              <w:widowControl w:val="0"/>
              <w:spacing w:line="276" w:lineRule="auto"/>
              <w:ind w:left="709" w:hanging="142"/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</w:rPr>
            </w:pPr>
            <w:r w:rsidRPr="00DC7671">
              <w:rPr>
                <w:rFonts w:ascii="Times New Roman" w:hAnsi="Times New Roman" w:cs="Times New Roman"/>
                <w:bCs/>
                <w:color w:val="000000"/>
              </w:rPr>
              <w:t>NIP: 714-14-11-571, REGON: 004180246</w:t>
            </w:r>
          </w:p>
          <w:p w14:paraId="50DB6326" w14:textId="77777777" w:rsidR="00BD0793" w:rsidRPr="00DC7671" w:rsidRDefault="00BD0793" w:rsidP="00AD66C8">
            <w:pPr>
              <w:widowControl w:val="0"/>
              <w:spacing w:line="276" w:lineRule="auto"/>
              <w:ind w:left="709" w:hanging="142"/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</w:rPr>
            </w:pPr>
            <w:r w:rsidRPr="00DC7671">
              <w:rPr>
                <w:rFonts w:ascii="Times New Roman" w:hAnsi="Times New Roman" w:cs="Times New Roman"/>
                <w:bCs/>
                <w:color w:val="000000"/>
              </w:rPr>
              <w:t>Który działa w imieniu</w:t>
            </w:r>
          </w:p>
          <w:p w14:paraId="335513E9" w14:textId="09849FF3" w:rsidR="00BD0793" w:rsidRPr="00DC7671" w:rsidRDefault="00BD0793" w:rsidP="00AD66C8">
            <w:pPr>
              <w:widowControl w:val="0"/>
              <w:spacing w:line="276" w:lineRule="auto"/>
              <w:ind w:left="709" w:hanging="142"/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</w:rPr>
            </w:pPr>
            <w:r w:rsidRPr="00DC7671">
              <w:rPr>
                <w:rFonts w:ascii="Times New Roman" w:hAnsi="Times New Roman" w:cs="Times New Roman"/>
                <w:bCs/>
                <w:color w:val="000000"/>
              </w:rPr>
              <w:t>Gminy Miasto Lubartów</w:t>
            </w:r>
          </w:p>
        </w:tc>
      </w:tr>
      <w:tr w:rsidR="008E48DD" w:rsidRPr="00DC7671" w14:paraId="4D3508E6" w14:textId="77777777" w:rsidTr="00AD66C8">
        <w:trPr>
          <w:trHeight w:val="2290"/>
        </w:trPr>
        <w:tc>
          <w:tcPr>
            <w:tcW w:w="2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1446D" w14:textId="0B778C63" w:rsidR="008E48DD" w:rsidRPr="00DC7671" w:rsidRDefault="008E48DD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2AE023" w14:textId="77777777" w:rsidR="008E48DD" w:rsidRPr="00DC7671" w:rsidRDefault="008E48DD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671">
              <w:rPr>
                <w:rFonts w:ascii="Times New Roman" w:eastAsia="Times New Roman" w:hAnsi="Times New Roman" w:cs="Times New Roman"/>
                <w:sz w:val="24"/>
                <w:szCs w:val="24"/>
              </w:rPr>
              <w:t>Wykonawca</w:t>
            </w:r>
          </w:p>
          <w:p w14:paraId="15E5970D" w14:textId="6EB5B24F" w:rsidR="008E48DD" w:rsidRPr="00DC7671" w:rsidRDefault="003D240A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671">
              <w:rPr>
                <w:rFonts w:ascii="Times New Roman" w:eastAsia="Times New Roman" w:hAnsi="Times New Roman" w:cs="Times New Roman"/>
                <w:sz w:val="24"/>
                <w:szCs w:val="24"/>
              </w:rPr>
              <w:t>(adres, te</w:t>
            </w:r>
            <w:r w:rsidR="00AD66C8" w:rsidRPr="00DC7671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 w:rsidRPr="00DC7671">
              <w:rPr>
                <w:rFonts w:ascii="Times New Roman" w:eastAsia="Times New Roman" w:hAnsi="Times New Roman" w:cs="Times New Roman"/>
                <w:sz w:val="24"/>
                <w:szCs w:val="24"/>
              </w:rPr>
              <w:t>. email,</w:t>
            </w:r>
            <w:r w:rsidR="00BD0793" w:rsidRPr="00DC7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D0793" w:rsidRPr="00DC7671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043A7F" w:rsidRPr="00DC7671">
              <w:rPr>
                <w:rFonts w:ascii="Times New Roman" w:eastAsia="Times New Roman" w:hAnsi="Times New Roman" w:cs="Times New Roman"/>
                <w:sz w:val="24"/>
                <w:szCs w:val="24"/>
              </w:rPr>
              <w:t>PUAP</w:t>
            </w:r>
            <w:proofErr w:type="spellEnd"/>
          </w:p>
          <w:p w14:paraId="23E09CA0" w14:textId="31EF9A76" w:rsidR="008E48DD" w:rsidRPr="00DC7671" w:rsidRDefault="00FD7C2E" w:rsidP="00FD7C2E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671">
              <w:rPr>
                <w:rFonts w:ascii="Times New Roman" w:eastAsia="Times New Roman" w:hAnsi="Times New Roman" w:cs="Times New Roman"/>
                <w:sz w:val="24"/>
                <w:szCs w:val="24"/>
              </w:rPr>
              <w:t>KRS, jeśli dotyczy NIP, REGON)</w:t>
            </w:r>
          </w:p>
        </w:tc>
        <w:tc>
          <w:tcPr>
            <w:tcW w:w="7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563DD" w14:textId="77777777" w:rsidR="008E48DD" w:rsidRPr="00DC7671" w:rsidRDefault="008E48DD">
            <w:pPr>
              <w:autoSpaceDE w:val="0"/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DC7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</w:t>
            </w:r>
            <w:r w:rsidRPr="00DC76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                                                                                                                         </w:t>
            </w:r>
            <w:r w:rsidRPr="00DC76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                                                                                                                         </w:t>
            </w:r>
            <w:r w:rsidRPr="00DC76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                                                                                                                         </w:t>
            </w:r>
            <w:r w:rsidRPr="00DC76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                                                                                                                          </w:t>
            </w:r>
            <w:r w:rsidRPr="00DC76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                                                                                                                        </w:t>
            </w:r>
          </w:p>
        </w:tc>
      </w:tr>
    </w:tbl>
    <w:p w14:paraId="40701742" w14:textId="77777777" w:rsidR="008E48DD" w:rsidRPr="00DC7671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4D80B145" w14:textId="7F956C26" w:rsidR="008E48DD" w:rsidRPr="00DC7671" w:rsidRDefault="00B60545" w:rsidP="009B50BE">
      <w:pPr>
        <w:autoSpaceDE w:val="0"/>
        <w:ind w:firstLine="0"/>
        <w:jc w:val="both"/>
        <w:rPr>
          <w:rFonts w:ascii="Times New Roman" w:hAnsi="Times New Roman" w:cs="Times New Roman"/>
        </w:rPr>
      </w:pPr>
      <w:r w:rsidRPr="00DC7671">
        <w:rPr>
          <w:rFonts w:ascii="Times New Roman" w:hAnsi="Times New Roman" w:cs="Times New Roman"/>
        </w:rPr>
        <w:t>Oświadczamy, że w odpowiedzi na ogłoszenie w związku z postęp</w:t>
      </w:r>
      <w:r w:rsidR="009B50BE" w:rsidRPr="00DC7671">
        <w:rPr>
          <w:rFonts w:ascii="Times New Roman" w:hAnsi="Times New Roman" w:cs="Times New Roman"/>
        </w:rPr>
        <w:t xml:space="preserve">owaniem o udzielenie zamówienia </w:t>
      </w:r>
      <w:r w:rsidRPr="00DC7671">
        <w:rPr>
          <w:rFonts w:ascii="Times New Roman" w:hAnsi="Times New Roman" w:cs="Times New Roman"/>
        </w:rPr>
        <w:t xml:space="preserve">publicznego </w:t>
      </w:r>
      <w:r w:rsidR="00DC7671" w:rsidRPr="00DC7671">
        <w:rPr>
          <w:rFonts w:ascii="Times New Roman" w:hAnsi="Times New Roman" w:cs="Times New Roman"/>
          <w:b/>
        </w:rPr>
        <w:t>DAK.221.11.</w:t>
      </w:r>
      <w:r w:rsidRPr="00DC7671">
        <w:rPr>
          <w:rFonts w:ascii="Times New Roman" w:hAnsi="Times New Roman" w:cs="Times New Roman"/>
          <w:b/>
        </w:rPr>
        <w:t>2021</w:t>
      </w:r>
      <w:r w:rsidR="009B50BE" w:rsidRPr="00DC7671">
        <w:rPr>
          <w:rFonts w:ascii="Times New Roman" w:hAnsi="Times New Roman" w:cs="Times New Roman"/>
          <w:b/>
        </w:rPr>
        <w:t xml:space="preserve"> </w:t>
      </w:r>
      <w:r w:rsidR="009B50BE" w:rsidRPr="00DC7671">
        <w:rPr>
          <w:rFonts w:ascii="Times New Roman" w:hAnsi="Times New Roman" w:cs="Times New Roman"/>
        </w:rPr>
        <w:t>na  świadczenie usług opiekuńczych, specjalistycznych usług opiekuńczych oraz specjalistycznych usług opiekuńczych dla osób z zaburzeniami psychicznymi na rzecz mieszkańców Miasta Lubartów, w miejscu ich zamieszkania w okresie od 01.01.2022 r. do 31.12.2022 r</w:t>
      </w:r>
      <w:r w:rsidRPr="00DC7671">
        <w:rPr>
          <w:rFonts w:ascii="Times New Roman" w:hAnsi="Times New Roman" w:cs="Times New Roman"/>
        </w:rPr>
        <w:t xml:space="preserve"> oferujemy:</w:t>
      </w:r>
    </w:p>
    <w:p w14:paraId="5584E129" w14:textId="77777777" w:rsidR="00043A7F" w:rsidRPr="00DC7671" w:rsidRDefault="00043A7F" w:rsidP="009B50BE">
      <w:pPr>
        <w:autoSpaceDE w:val="0"/>
        <w:ind w:firstLine="0"/>
        <w:jc w:val="both"/>
        <w:rPr>
          <w:rFonts w:ascii="Times New Roman" w:hAnsi="Times New Roman" w:cs="Times New Roman"/>
        </w:rPr>
      </w:pPr>
    </w:p>
    <w:p w14:paraId="65BED761" w14:textId="77777777" w:rsidR="00043A7F" w:rsidRPr="00DC7671" w:rsidRDefault="00043A7F" w:rsidP="009B50BE">
      <w:pPr>
        <w:autoSpaceDE w:val="0"/>
        <w:ind w:firstLine="0"/>
        <w:jc w:val="both"/>
        <w:rPr>
          <w:rFonts w:ascii="Times New Roman" w:hAnsi="Times New Roman" w:cs="Times New Roman"/>
        </w:rPr>
      </w:pPr>
    </w:p>
    <w:p w14:paraId="748DA374" w14:textId="77777777" w:rsidR="003D240A" w:rsidRPr="00DC7671" w:rsidRDefault="003D240A" w:rsidP="003D240A">
      <w:pPr>
        <w:pStyle w:val="Akapitzlist"/>
        <w:autoSpaceDE w:val="0"/>
        <w:ind w:left="1080"/>
      </w:pPr>
    </w:p>
    <w:p w14:paraId="32D63F65" w14:textId="373B22A7" w:rsidR="003D240A" w:rsidRPr="00DC7671" w:rsidRDefault="003D240A" w:rsidP="00885622">
      <w:pPr>
        <w:pStyle w:val="Akapitzlist"/>
        <w:autoSpaceDE w:val="0"/>
        <w:ind w:left="1080" w:hanging="1080"/>
        <w:rPr>
          <w:b/>
          <w:sz w:val="22"/>
          <w:szCs w:val="22"/>
          <w:u w:val="single"/>
        </w:rPr>
      </w:pPr>
      <w:r w:rsidRPr="00DC7671">
        <w:rPr>
          <w:b/>
          <w:u w:val="single"/>
        </w:rPr>
        <w:t>Część I:</w:t>
      </w:r>
      <w:r w:rsidR="00FD7C2E" w:rsidRPr="00DC7671">
        <w:rPr>
          <w:b/>
          <w:u w:val="single"/>
        </w:rPr>
        <w:t>*-</w:t>
      </w:r>
      <w:r w:rsidR="004572E7" w:rsidRPr="00DC7671">
        <w:rPr>
          <w:b/>
          <w:sz w:val="22"/>
          <w:szCs w:val="22"/>
          <w:u w:val="single"/>
        </w:rPr>
        <w:t xml:space="preserve"> Świadczenie usług opiekuńczych</w:t>
      </w:r>
    </w:p>
    <w:p w14:paraId="6A6E40C1" w14:textId="77777777" w:rsidR="00885622" w:rsidRPr="00DC7671" w:rsidRDefault="00885622" w:rsidP="00885622">
      <w:pPr>
        <w:pStyle w:val="Akapitzlist"/>
        <w:autoSpaceDE w:val="0"/>
        <w:ind w:left="1080" w:hanging="1080"/>
        <w:rPr>
          <w:b/>
          <w:u w:val="single"/>
        </w:rPr>
      </w:pPr>
    </w:p>
    <w:p w14:paraId="7E0B6BB4" w14:textId="698A55A6" w:rsidR="00B60545" w:rsidRPr="00DC7671" w:rsidRDefault="00885622" w:rsidP="00885622">
      <w:pPr>
        <w:autoSpaceDE w:val="0"/>
        <w:ind w:firstLine="0"/>
        <w:rPr>
          <w:rFonts w:ascii="Times New Roman" w:hAnsi="Times New Roman" w:cs="Times New Roman"/>
          <w:u w:val="single"/>
        </w:rPr>
      </w:pPr>
      <w:r w:rsidRPr="00DC7671">
        <w:rPr>
          <w:rFonts w:ascii="Times New Roman" w:hAnsi="Times New Roman" w:cs="Times New Roman"/>
          <w:u w:val="single"/>
        </w:rPr>
        <w:t>1. Oferuję następującą cenę :</w:t>
      </w:r>
    </w:p>
    <w:tbl>
      <w:tblPr>
        <w:tblStyle w:val="Tabela-Siatka"/>
        <w:tblW w:w="8163" w:type="dxa"/>
        <w:jc w:val="center"/>
        <w:tblLook w:val="04A0" w:firstRow="1" w:lastRow="0" w:firstColumn="1" w:lastColumn="0" w:noHBand="0" w:noVBand="1"/>
      </w:tblPr>
      <w:tblGrid>
        <w:gridCol w:w="596"/>
        <w:gridCol w:w="1355"/>
        <w:gridCol w:w="2668"/>
        <w:gridCol w:w="1559"/>
        <w:gridCol w:w="1985"/>
      </w:tblGrid>
      <w:tr w:rsidR="00FB7A96" w:rsidRPr="00DC7671" w14:paraId="6194CCE5" w14:textId="77777777" w:rsidTr="00FB7A96">
        <w:trPr>
          <w:jc w:val="center"/>
        </w:trPr>
        <w:tc>
          <w:tcPr>
            <w:tcW w:w="596" w:type="dxa"/>
            <w:vAlign w:val="center"/>
          </w:tcPr>
          <w:p w14:paraId="4CB1CB46" w14:textId="7A71A2D7" w:rsidR="00FB7A96" w:rsidRPr="00DC7671" w:rsidRDefault="00FB7A96" w:rsidP="00B60545">
            <w:pPr>
              <w:autoSpaceDE w:val="0"/>
              <w:ind w:firstLine="0"/>
              <w:rPr>
                <w:rFonts w:ascii="Times New Roman" w:hAnsi="Times New Roman" w:cs="Times New Roman"/>
                <w:b/>
              </w:rPr>
            </w:pPr>
            <w:r w:rsidRPr="00DC7671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1355" w:type="dxa"/>
            <w:vAlign w:val="center"/>
          </w:tcPr>
          <w:p w14:paraId="5BD01901" w14:textId="244825F8" w:rsidR="00FB7A96" w:rsidRPr="00DC7671" w:rsidRDefault="00FB7A96" w:rsidP="00FC3815">
            <w:pPr>
              <w:autoSpaceDE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C7671">
              <w:rPr>
                <w:rFonts w:ascii="Times New Roman" w:hAnsi="Times New Roman" w:cs="Times New Roman"/>
                <w:b/>
              </w:rPr>
              <w:t>Rodzaj usługi</w:t>
            </w:r>
          </w:p>
        </w:tc>
        <w:tc>
          <w:tcPr>
            <w:tcW w:w="2668" w:type="dxa"/>
            <w:vAlign w:val="center"/>
          </w:tcPr>
          <w:p w14:paraId="5F3A1BD2" w14:textId="47B6A372" w:rsidR="00FB7A96" w:rsidRPr="00DC7671" w:rsidRDefault="00FB7A96" w:rsidP="00FC3815">
            <w:pPr>
              <w:autoSpaceDE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C7671">
              <w:rPr>
                <w:rFonts w:ascii="Times New Roman" w:hAnsi="Times New Roman" w:cs="Times New Roman"/>
                <w:b/>
              </w:rPr>
              <w:t>Cena</w:t>
            </w:r>
            <w:r w:rsidR="004C3CBF">
              <w:rPr>
                <w:rFonts w:ascii="Times New Roman" w:hAnsi="Times New Roman" w:cs="Times New Roman"/>
                <w:b/>
              </w:rPr>
              <w:t xml:space="preserve"> brutto</w:t>
            </w:r>
          </w:p>
          <w:p w14:paraId="595C11FB" w14:textId="3E4066DB" w:rsidR="00FB7A96" w:rsidRPr="00DC7671" w:rsidRDefault="00FB7A96" w:rsidP="00FC3815">
            <w:pPr>
              <w:autoSpaceDE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C7671">
              <w:rPr>
                <w:rFonts w:ascii="Times New Roman" w:hAnsi="Times New Roman" w:cs="Times New Roman"/>
                <w:b/>
              </w:rPr>
              <w:t xml:space="preserve"> za 1 godzinę usług</w:t>
            </w:r>
          </w:p>
        </w:tc>
        <w:tc>
          <w:tcPr>
            <w:tcW w:w="1559" w:type="dxa"/>
            <w:vAlign w:val="center"/>
          </w:tcPr>
          <w:p w14:paraId="32483776" w14:textId="433D9B9A" w:rsidR="00FB7A96" w:rsidRPr="00DC7671" w:rsidRDefault="00FB7A96" w:rsidP="00FC3815">
            <w:pPr>
              <w:autoSpaceDE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C7671">
              <w:rPr>
                <w:rFonts w:ascii="Times New Roman" w:hAnsi="Times New Roman" w:cs="Times New Roman"/>
                <w:b/>
              </w:rPr>
              <w:t>Szacowana ilość godzin</w:t>
            </w:r>
          </w:p>
        </w:tc>
        <w:tc>
          <w:tcPr>
            <w:tcW w:w="1985" w:type="dxa"/>
            <w:vAlign w:val="center"/>
          </w:tcPr>
          <w:p w14:paraId="67E0DC85" w14:textId="24A7F349" w:rsidR="00FB7A96" w:rsidRPr="00DC7671" w:rsidRDefault="00DB63CD" w:rsidP="00FC3815">
            <w:pPr>
              <w:autoSpaceDE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</w:t>
            </w:r>
            <w:r w:rsidR="00FB7A96" w:rsidRPr="00DC7671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C2AA320" w14:textId="359450B5" w:rsidR="00FB7A96" w:rsidRPr="00DC7671" w:rsidRDefault="00FB7A96" w:rsidP="00FC3815">
            <w:pPr>
              <w:autoSpaceDE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C7671">
              <w:rPr>
                <w:rFonts w:ascii="Times New Roman" w:hAnsi="Times New Roman" w:cs="Times New Roman"/>
                <w:b/>
              </w:rPr>
              <w:t>(brutto) za świadczenie usług</w:t>
            </w:r>
          </w:p>
        </w:tc>
      </w:tr>
      <w:tr w:rsidR="00FB7A96" w:rsidRPr="00DC7671" w14:paraId="5AFF1691" w14:textId="77777777" w:rsidTr="00FB7A96">
        <w:trPr>
          <w:trHeight w:val="3078"/>
          <w:jc w:val="center"/>
        </w:trPr>
        <w:tc>
          <w:tcPr>
            <w:tcW w:w="596" w:type="dxa"/>
          </w:tcPr>
          <w:p w14:paraId="1B1C63B8" w14:textId="534A3CC7" w:rsidR="00FB7A96" w:rsidRPr="00DC7671" w:rsidRDefault="00FB7A96" w:rsidP="00B60545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6838B896" w14:textId="77777777" w:rsidR="00FB7A96" w:rsidRPr="00DC7671" w:rsidRDefault="00FB7A96" w:rsidP="00B60545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630E4A27" w14:textId="77777777" w:rsidR="00FB7A96" w:rsidRPr="00DC7671" w:rsidRDefault="00FB7A96" w:rsidP="00B60545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363F9714" w14:textId="77777777" w:rsidR="00FB7A96" w:rsidRPr="00DC7671" w:rsidRDefault="00FB7A96" w:rsidP="00B60545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4093BD19" w14:textId="77777777" w:rsidR="00FB7A96" w:rsidRPr="00DC7671" w:rsidRDefault="00FB7A96" w:rsidP="00B60545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7ECA31F5" w14:textId="77777777" w:rsidR="00FB7A96" w:rsidRPr="00DC7671" w:rsidRDefault="00FB7A96" w:rsidP="00B60545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2DEB87F4" w14:textId="77777777" w:rsidR="00FB7A96" w:rsidRPr="00DC7671" w:rsidRDefault="00FB7A96" w:rsidP="00B60545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24855D49" w14:textId="22EF1050" w:rsidR="00FB7A96" w:rsidRPr="00DC7671" w:rsidRDefault="00FB7A96" w:rsidP="00B60545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  <w:r w:rsidRPr="00DC767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55" w:type="dxa"/>
          </w:tcPr>
          <w:p w14:paraId="3B1FF979" w14:textId="77777777" w:rsidR="00FB7A96" w:rsidRPr="00DC7671" w:rsidRDefault="00FB7A96" w:rsidP="00FC3815">
            <w:pPr>
              <w:autoSpaceDE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14:paraId="577C4250" w14:textId="77777777" w:rsidR="00FB7A96" w:rsidRPr="00DC7671" w:rsidRDefault="00FB7A96" w:rsidP="00FC3815">
            <w:pPr>
              <w:autoSpaceDE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14:paraId="5508DCBD" w14:textId="77777777" w:rsidR="00FB7A96" w:rsidRPr="00DC7671" w:rsidRDefault="00FB7A96" w:rsidP="00FC3815">
            <w:pPr>
              <w:autoSpaceDE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14:paraId="50092B28" w14:textId="77777777" w:rsidR="00FB7A96" w:rsidRPr="00DC7671" w:rsidRDefault="00FB7A96" w:rsidP="00FC3815">
            <w:pPr>
              <w:autoSpaceDE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14:paraId="0AC977F9" w14:textId="77777777" w:rsidR="00FB7A96" w:rsidRPr="00DC7671" w:rsidRDefault="00FB7A96" w:rsidP="00FC3815">
            <w:pPr>
              <w:autoSpaceDE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14:paraId="6E0C4825" w14:textId="77777777" w:rsidR="00FB7A96" w:rsidRPr="00DC7671" w:rsidRDefault="00FB7A96" w:rsidP="00FC3815">
            <w:pPr>
              <w:autoSpaceDE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14:paraId="2B58892B" w14:textId="104D5F5C" w:rsidR="00FB7A96" w:rsidRPr="00DC7671" w:rsidRDefault="00FB7A96" w:rsidP="00FC3815">
            <w:pPr>
              <w:autoSpaceDE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C7671">
              <w:rPr>
                <w:rFonts w:ascii="Times New Roman" w:hAnsi="Times New Roman" w:cs="Times New Roman"/>
              </w:rPr>
              <w:t>Usługi opiekuńcze</w:t>
            </w:r>
          </w:p>
        </w:tc>
        <w:tc>
          <w:tcPr>
            <w:tcW w:w="2668" w:type="dxa"/>
          </w:tcPr>
          <w:p w14:paraId="44773391" w14:textId="77777777" w:rsidR="00FB7A96" w:rsidRPr="00DC7671" w:rsidRDefault="00FB7A96" w:rsidP="00AD66C8">
            <w:pPr>
              <w:autoSpaceDE w:val="0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2A3DB91" w14:textId="77777777" w:rsidR="00FB7A96" w:rsidRDefault="00FB7A96" w:rsidP="00FB7A96">
            <w:pPr>
              <w:autoSpaceDE w:val="0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32B1EB9" w14:textId="77777777" w:rsidR="00DB63CD" w:rsidRDefault="00DB63CD" w:rsidP="00FB7A96">
            <w:pPr>
              <w:autoSpaceDE w:val="0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84658E7" w14:textId="77777777" w:rsidR="00DB63CD" w:rsidRDefault="00DB63CD" w:rsidP="00FB7A96">
            <w:pPr>
              <w:autoSpaceDE w:val="0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DCD6A83" w14:textId="77777777" w:rsidR="00DB63CD" w:rsidRDefault="00DB63CD" w:rsidP="00FB7A96">
            <w:pPr>
              <w:autoSpaceDE w:val="0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C7C0033" w14:textId="77777777" w:rsidR="00DB63CD" w:rsidRDefault="00DB63CD" w:rsidP="00FB7A96">
            <w:pPr>
              <w:autoSpaceDE w:val="0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C2091DA" w14:textId="77777777" w:rsidR="00DB63CD" w:rsidRDefault="00DB63CD" w:rsidP="00FB7A96">
            <w:pPr>
              <w:autoSpaceDE w:val="0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8880C33" w14:textId="77777777" w:rsidR="00DB63CD" w:rsidRDefault="00DB63CD" w:rsidP="00FB7A96">
            <w:pPr>
              <w:autoSpaceDE w:val="0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E9313AE" w14:textId="08D19AFB" w:rsidR="00DB63CD" w:rsidRPr="00DC7671" w:rsidRDefault="00DB63CD" w:rsidP="00FB7A96">
            <w:pPr>
              <w:autoSpaceDE w:val="0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……………………….</w:t>
            </w:r>
          </w:p>
        </w:tc>
        <w:tc>
          <w:tcPr>
            <w:tcW w:w="1559" w:type="dxa"/>
            <w:vAlign w:val="center"/>
          </w:tcPr>
          <w:p w14:paraId="6A2AC2A9" w14:textId="48F0C9B5" w:rsidR="00FB7A96" w:rsidRPr="00DC7671" w:rsidRDefault="00FB7A96" w:rsidP="00FD7C2E">
            <w:pPr>
              <w:autoSpaceDE w:val="0"/>
              <w:ind w:firstLine="0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C7671">
              <w:rPr>
                <w:rFonts w:ascii="Times New Roman" w:hAnsi="Times New Roman" w:cs="Times New Roman"/>
                <w:b/>
              </w:rPr>
              <w:t>20 299  + 3565</w:t>
            </w:r>
            <w:r w:rsidRPr="00DC7671">
              <w:rPr>
                <w:rFonts w:ascii="Times New Roman" w:hAnsi="Times New Roman" w:cs="Times New Roman"/>
                <w:b/>
                <w:vertAlign w:val="superscript"/>
              </w:rPr>
              <w:t>**</w:t>
            </w:r>
          </w:p>
          <w:p w14:paraId="41ECF103" w14:textId="057AB5A0" w:rsidR="00FB7A96" w:rsidRPr="00DC7671" w:rsidRDefault="00FB7A96" w:rsidP="00FD7C2E">
            <w:pPr>
              <w:autoSpaceDE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C7671">
              <w:rPr>
                <w:rFonts w:ascii="Times New Roman" w:hAnsi="Times New Roman" w:cs="Times New Roman"/>
                <w:b/>
              </w:rPr>
              <w:t>=</w:t>
            </w:r>
          </w:p>
          <w:p w14:paraId="4D39FC6A" w14:textId="642AFA43" w:rsidR="00FB7A96" w:rsidRPr="00DC7671" w:rsidRDefault="00FB7A96" w:rsidP="00FD7C2E">
            <w:pPr>
              <w:autoSpaceDE w:val="0"/>
              <w:ind w:firstLine="0"/>
              <w:rPr>
                <w:rFonts w:ascii="Times New Roman" w:hAnsi="Times New Roman" w:cs="Times New Roman"/>
                <w:b/>
              </w:rPr>
            </w:pPr>
            <w:r w:rsidRPr="00DC7671">
              <w:rPr>
                <w:rFonts w:ascii="Times New Roman" w:hAnsi="Times New Roman" w:cs="Times New Roman"/>
                <w:b/>
              </w:rPr>
              <w:t xml:space="preserve">      23 864</w:t>
            </w:r>
          </w:p>
        </w:tc>
        <w:tc>
          <w:tcPr>
            <w:tcW w:w="1985" w:type="dxa"/>
          </w:tcPr>
          <w:p w14:paraId="6B0DE720" w14:textId="77777777" w:rsidR="00FB7A96" w:rsidRPr="00DC7671" w:rsidRDefault="00FB7A96" w:rsidP="00B60545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0AFF3745" w14:textId="77777777" w:rsidR="00FB7A96" w:rsidRPr="00DC7671" w:rsidRDefault="00FB7A96" w:rsidP="00B60545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7BF807F0" w14:textId="77777777" w:rsidR="00FB7A96" w:rsidRPr="00DC7671" w:rsidRDefault="00FB7A96" w:rsidP="00B60545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75557307" w14:textId="77777777" w:rsidR="00FB7A96" w:rsidRPr="00DC7671" w:rsidRDefault="00FB7A96" w:rsidP="00B60545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6C3332EC" w14:textId="77777777" w:rsidR="00DB63CD" w:rsidRDefault="00FB7A96" w:rsidP="00B60545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  <w:r w:rsidRPr="00DC7671">
              <w:rPr>
                <w:rFonts w:ascii="Times New Roman" w:hAnsi="Times New Roman" w:cs="Times New Roman"/>
              </w:rPr>
              <w:t xml:space="preserve">……………zł + </w:t>
            </w:r>
            <w:r w:rsidR="00DB63CD">
              <w:rPr>
                <w:rFonts w:ascii="Times New Roman" w:hAnsi="Times New Roman" w:cs="Times New Roman"/>
              </w:rPr>
              <w:t xml:space="preserve">      </w:t>
            </w:r>
          </w:p>
          <w:p w14:paraId="5FCFD8DE" w14:textId="359ECB87" w:rsidR="00FB7A96" w:rsidRPr="00DC7671" w:rsidRDefault="00DB63CD" w:rsidP="00B60545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FB7A96" w:rsidRPr="00DC7671">
              <w:rPr>
                <w:rFonts w:ascii="Times New Roman" w:hAnsi="Times New Roman" w:cs="Times New Roman"/>
              </w:rPr>
              <w:t xml:space="preserve">………. zł  </w:t>
            </w:r>
          </w:p>
          <w:p w14:paraId="5DAC64DE" w14:textId="43BFB881" w:rsidR="00FB7A96" w:rsidRPr="00DC7671" w:rsidRDefault="00FB7A96" w:rsidP="00B60545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  <w:r w:rsidRPr="00DC7671">
              <w:rPr>
                <w:rFonts w:ascii="Times New Roman" w:hAnsi="Times New Roman" w:cs="Times New Roman"/>
              </w:rPr>
              <w:t>=</w:t>
            </w:r>
          </w:p>
          <w:p w14:paraId="6B66EAFA" w14:textId="2D16105F" w:rsidR="00FB7A96" w:rsidRPr="00DC7671" w:rsidRDefault="00FB7A96" w:rsidP="00B60545">
            <w:pPr>
              <w:autoSpaceDE w:val="0"/>
              <w:ind w:firstLine="0"/>
              <w:rPr>
                <w:rFonts w:ascii="Times New Roman" w:hAnsi="Times New Roman" w:cs="Times New Roman"/>
                <w:b/>
              </w:rPr>
            </w:pPr>
            <w:r w:rsidRPr="00DC7671">
              <w:rPr>
                <w:rFonts w:ascii="Times New Roman" w:hAnsi="Times New Roman" w:cs="Times New Roman"/>
                <w:b/>
              </w:rPr>
              <w:t>……………zł***</w:t>
            </w:r>
          </w:p>
        </w:tc>
      </w:tr>
    </w:tbl>
    <w:p w14:paraId="01DAEAD0" w14:textId="03357A3B" w:rsidR="00B60545" w:rsidRDefault="00B60545" w:rsidP="00FC3815">
      <w:pPr>
        <w:autoSpaceDE w:val="0"/>
        <w:ind w:firstLine="0"/>
        <w:rPr>
          <w:rFonts w:ascii="Times New Roman" w:hAnsi="Times New Roman" w:cs="Times New Roman"/>
        </w:rPr>
      </w:pPr>
    </w:p>
    <w:p w14:paraId="5A2CF15D" w14:textId="596EDDC2" w:rsidR="00DB63CD" w:rsidRPr="00DC7671" w:rsidRDefault="00DB63CD" w:rsidP="00FC3815">
      <w:pPr>
        <w:autoSpaceDE w:val="0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Wartość brutto słownie w złotych:…………………………………………………………………</w:t>
      </w:r>
    </w:p>
    <w:p w14:paraId="0E84EBF3" w14:textId="7EDF0CA5" w:rsidR="009B50BE" w:rsidRPr="00DC7671" w:rsidRDefault="00885622" w:rsidP="00DC7671">
      <w:pPr>
        <w:autoSpaceDE w:val="0"/>
        <w:ind w:left="284" w:hanging="284"/>
        <w:jc w:val="both"/>
        <w:rPr>
          <w:rFonts w:ascii="Times New Roman" w:hAnsi="Times New Roman" w:cs="Times New Roman"/>
        </w:rPr>
      </w:pPr>
      <w:r w:rsidRPr="00DC7671">
        <w:rPr>
          <w:rFonts w:ascii="Times New Roman" w:hAnsi="Times New Roman" w:cs="Times New Roman"/>
        </w:rPr>
        <w:lastRenderedPageBreak/>
        <w:t xml:space="preserve">2.  </w:t>
      </w:r>
      <w:r w:rsidR="00DC7671" w:rsidRPr="00DC7671">
        <w:rPr>
          <w:rFonts w:ascii="Times New Roman" w:hAnsi="Times New Roman" w:cs="Times New Roman"/>
        </w:rPr>
        <w:t>Oświadczam że zgodnie z pkt. 19.2 ppkt 3) lit. b)</w:t>
      </w:r>
      <w:r w:rsidRPr="00DC7671">
        <w:rPr>
          <w:rFonts w:ascii="Times New Roman" w:hAnsi="Times New Roman" w:cs="Times New Roman"/>
        </w:rPr>
        <w:t xml:space="preserve"> SWZ  zatrudnię na podstawie umowy o pracę</w:t>
      </w:r>
      <w:r w:rsidR="00DC7671">
        <w:rPr>
          <w:rFonts w:ascii="Times New Roman" w:hAnsi="Times New Roman" w:cs="Times New Roman"/>
        </w:rPr>
        <w:br/>
      </w:r>
      <w:r w:rsidRPr="00DC7671">
        <w:rPr>
          <w:rFonts w:ascii="Times New Roman" w:hAnsi="Times New Roman" w:cs="Times New Roman"/>
        </w:rPr>
        <w:t xml:space="preserve"> w wymiarze co najmniej ½ etatu dodatkowo 1 osobę posiadającą status osoby bezrobotnej (zgodnie z ustawą z dnia 20 kwietnia 2004 r. o promocji zatrudnienia i instytucjach rynku pracy</w:t>
      </w:r>
      <w:r w:rsidR="00DC7671">
        <w:rPr>
          <w:rFonts w:ascii="Times New Roman" w:hAnsi="Times New Roman" w:cs="Times New Roman"/>
        </w:rPr>
        <w:br/>
      </w:r>
      <w:r w:rsidRPr="00DC7671">
        <w:rPr>
          <w:rFonts w:ascii="Times New Roman" w:hAnsi="Times New Roman" w:cs="Times New Roman"/>
        </w:rPr>
        <w:t>na czas realizacji przedmiotu zamówienia.</w:t>
      </w:r>
    </w:p>
    <w:p w14:paraId="27A72D0F" w14:textId="565B9E58" w:rsidR="00885622" w:rsidRPr="00DC7671" w:rsidRDefault="00885622" w:rsidP="00885622">
      <w:pPr>
        <w:pStyle w:val="Akapitzlist"/>
        <w:numPr>
          <w:ilvl w:val="0"/>
          <w:numId w:val="57"/>
        </w:numPr>
        <w:autoSpaceDE w:val="0"/>
      </w:pPr>
      <w:r w:rsidRPr="00DC7671">
        <w:t>Tak</w:t>
      </w:r>
    </w:p>
    <w:p w14:paraId="03BD22EC" w14:textId="2859E615" w:rsidR="00885622" w:rsidRPr="00DC7671" w:rsidRDefault="00885622" w:rsidP="00885622">
      <w:pPr>
        <w:pStyle w:val="Akapitzlist"/>
        <w:numPr>
          <w:ilvl w:val="0"/>
          <w:numId w:val="57"/>
        </w:numPr>
        <w:autoSpaceDE w:val="0"/>
      </w:pPr>
      <w:r w:rsidRPr="00DC7671">
        <w:t>Nie</w:t>
      </w:r>
    </w:p>
    <w:p w14:paraId="4D55439A" w14:textId="77777777" w:rsidR="009B50BE" w:rsidRPr="00DC7671" w:rsidRDefault="009B50BE" w:rsidP="00FC3815">
      <w:pPr>
        <w:autoSpaceDE w:val="0"/>
        <w:ind w:firstLine="0"/>
        <w:rPr>
          <w:rFonts w:ascii="Times New Roman" w:hAnsi="Times New Roman" w:cs="Times New Roman"/>
        </w:rPr>
      </w:pPr>
    </w:p>
    <w:p w14:paraId="5B0F3905" w14:textId="77777777" w:rsidR="009B50BE" w:rsidRPr="00DC7671" w:rsidRDefault="009B50BE" w:rsidP="00FC3815">
      <w:pPr>
        <w:autoSpaceDE w:val="0"/>
        <w:ind w:firstLine="0"/>
        <w:rPr>
          <w:rFonts w:ascii="Times New Roman" w:hAnsi="Times New Roman" w:cs="Times New Roman"/>
        </w:rPr>
      </w:pPr>
    </w:p>
    <w:p w14:paraId="720B58FE" w14:textId="77777777" w:rsidR="009B50BE" w:rsidRPr="00DC7671" w:rsidRDefault="009B50BE" w:rsidP="00FC3815">
      <w:pPr>
        <w:autoSpaceDE w:val="0"/>
        <w:ind w:firstLine="0"/>
        <w:rPr>
          <w:rFonts w:ascii="Times New Roman" w:hAnsi="Times New Roman" w:cs="Times New Roman"/>
        </w:rPr>
      </w:pPr>
    </w:p>
    <w:p w14:paraId="466ED2BA" w14:textId="77777777" w:rsidR="00B60545" w:rsidRPr="00DC7671" w:rsidRDefault="00B60545" w:rsidP="00B60545">
      <w:pPr>
        <w:autoSpaceDE w:val="0"/>
        <w:rPr>
          <w:rFonts w:ascii="Times New Roman" w:hAnsi="Times New Roman" w:cs="Times New Roman"/>
        </w:rPr>
      </w:pPr>
    </w:p>
    <w:p w14:paraId="5FABB979" w14:textId="12426A7A" w:rsidR="00FD7C2E" w:rsidRPr="00DC7671" w:rsidRDefault="00FD7C2E" w:rsidP="00885622">
      <w:pPr>
        <w:pStyle w:val="Akapitzlist"/>
        <w:autoSpaceDE w:val="0"/>
        <w:ind w:left="1134" w:hanging="1222"/>
        <w:rPr>
          <w:b/>
          <w:color w:val="000000" w:themeColor="text1"/>
          <w:sz w:val="22"/>
          <w:szCs w:val="22"/>
          <w:u w:val="single"/>
        </w:rPr>
      </w:pPr>
      <w:r w:rsidRPr="00DC7671">
        <w:rPr>
          <w:b/>
          <w:u w:val="single"/>
        </w:rPr>
        <w:t xml:space="preserve">Część II: </w:t>
      </w:r>
      <w:r w:rsidRPr="00DC7671">
        <w:rPr>
          <w:b/>
          <w:u w:val="single"/>
          <w:vertAlign w:val="superscript"/>
        </w:rPr>
        <w:t>*</w:t>
      </w:r>
      <w:r w:rsidR="00BC6979" w:rsidRPr="00DC7671">
        <w:rPr>
          <w:b/>
          <w:color w:val="000000" w:themeColor="text1"/>
          <w:sz w:val="22"/>
          <w:szCs w:val="22"/>
          <w:u w:val="single"/>
        </w:rPr>
        <w:t>Świadczenie specjalistycznych usług opiekuńczych oraz specjalistycznych usług opiekuńczych dla osób z zaburzeniami psychicznymi</w:t>
      </w:r>
    </w:p>
    <w:p w14:paraId="4C3B2C06" w14:textId="77777777" w:rsidR="00B93153" w:rsidRPr="00DC7671" w:rsidRDefault="00B93153" w:rsidP="00885622">
      <w:pPr>
        <w:pStyle w:val="Akapitzlist"/>
        <w:autoSpaceDE w:val="0"/>
        <w:ind w:left="1134" w:hanging="1222"/>
        <w:rPr>
          <w:b/>
          <w:u w:val="single"/>
        </w:rPr>
      </w:pPr>
    </w:p>
    <w:p w14:paraId="59F7331E" w14:textId="36BDE36B" w:rsidR="00FD7C2E" w:rsidRPr="00DC7671" w:rsidRDefault="00B93153" w:rsidP="00B93153">
      <w:pPr>
        <w:autoSpaceDE w:val="0"/>
        <w:rPr>
          <w:rFonts w:ascii="Times New Roman" w:hAnsi="Times New Roman" w:cs="Times New Roman"/>
          <w:u w:val="single"/>
        </w:rPr>
      </w:pPr>
      <w:r w:rsidRPr="00DC7671">
        <w:rPr>
          <w:rFonts w:ascii="Times New Roman" w:hAnsi="Times New Roman" w:cs="Times New Roman"/>
          <w:u w:val="single"/>
        </w:rPr>
        <w:t>1. Oferuję następującą cenę 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96"/>
        <w:gridCol w:w="1585"/>
        <w:gridCol w:w="2337"/>
        <w:gridCol w:w="2105"/>
        <w:gridCol w:w="1805"/>
      </w:tblGrid>
      <w:tr w:rsidR="00FB7A96" w:rsidRPr="00DC7671" w14:paraId="59785B39" w14:textId="77777777" w:rsidTr="00FB7A96">
        <w:trPr>
          <w:jc w:val="center"/>
        </w:trPr>
        <w:tc>
          <w:tcPr>
            <w:tcW w:w="596" w:type="dxa"/>
            <w:vAlign w:val="center"/>
          </w:tcPr>
          <w:p w14:paraId="7B70EFC5" w14:textId="77777777" w:rsidR="00FB7A96" w:rsidRPr="00DC7671" w:rsidRDefault="00FB7A96" w:rsidP="002509E2">
            <w:pPr>
              <w:autoSpaceDE w:val="0"/>
              <w:ind w:firstLine="0"/>
              <w:rPr>
                <w:rFonts w:ascii="Times New Roman" w:hAnsi="Times New Roman" w:cs="Times New Roman"/>
                <w:b/>
              </w:rPr>
            </w:pPr>
            <w:r w:rsidRPr="00DC7671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1585" w:type="dxa"/>
            <w:vAlign w:val="center"/>
          </w:tcPr>
          <w:p w14:paraId="36AB4BA8" w14:textId="77777777" w:rsidR="00FB7A96" w:rsidRPr="00DC7671" w:rsidRDefault="00FB7A96" w:rsidP="002509E2">
            <w:pPr>
              <w:autoSpaceDE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C7671">
              <w:rPr>
                <w:rFonts w:ascii="Times New Roman" w:hAnsi="Times New Roman" w:cs="Times New Roman"/>
                <w:b/>
              </w:rPr>
              <w:t>Rodzaj usługi</w:t>
            </w:r>
          </w:p>
        </w:tc>
        <w:tc>
          <w:tcPr>
            <w:tcW w:w="2337" w:type="dxa"/>
            <w:vAlign w:val="center"/>
          </w:tcPr>
          <w:p w14:paraId="6E659C10" w14:textId="77777777" w:rsidR="004C3CBF" w:rsidRPr="00DC7671" w:rsidRDefault="004C3CBF" w:rsidP="004C3CBF">
            <w:pPr>
              <w:autoSpaceDE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C7671">
              <w:rPr>
                <w:rFonts w:ascii="Times New Roman" w:hAnsi="Times New Roman" w:cs="Times New Roman"/>
                <w:b/>
              </w:rPr>
              <w:t>Cena</w:t>
            </w:r>
            <w:r>
              <w:rPr>
                <w:rFonts w:ascii="Times New Roman" w:hAnsi="Times New Roman" w:cs="Times New Roman"/>
                <w:b/>
              </w:rPr>
              <w:t xml:space="preserve"> brutto</w:t>
            </w:r>
          </w:p>
          <w:p w14:paraId="648245DE" w14:textId="4B20F65E" w:rsidR="00FB7A96" w:rsidRPr="00DC7671" w:rsidRDefault="004C3CBF" w:rsidP="004C3CBF">
            <w:pPr>
              <w:autoSpaceDE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C7671">
              <w:rPr>
                <w:rFonts w:ascii="Times New Roman" w:hAnsi="Times New Roman" w:cs="Times New Roman"/>
                <w:b/>
              </w:rPr>
              <w:t xml:space="preserve"> za 1 godzinę usług</w:t>
            </w:r>
          </w:p>
        </w:tc>
        <w:tc>
          <w:tcPr>
            <w:tcW w:w="2105" w:type="dxa"/>
            <w:vAlign w:val="center"/>
          </w:tcPr>
          <w:p w14:paraId="74BF4DAE" w14:textId="77777777" w:rsidR="00FB7A96" w:rsidRPr="00DC7671" w:rsidRDefault="00FB7A96" w:rsidP="002509E2">
            <w:pPr>
              <w:autoSpaceDE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C7671">
              <w:rPr>
                <w:rFonts w:ascii="Times New Roman" w:hAnsi="Times New Roman" w:cs="Times New Roman"/>
                <w:b/>
              </w:rPr>
              <w:t>Szacowana ilość godzin</w:t>
            </w:r>
          </w:p>
        </w:tc>
        <w:tc>
          <w:tcPr>
            <w:tcW w:w="1717" w:type="dxa"/>
            <w:vAlign w:val="center"/>
          </w:tcPr>
          <w:p w14:paraId="6A140BF6" w14:textId="658172C0" w:rsidR="00FB7A96" w:rsidRPr="00DC7671" w:rsidRDefault="004C3CBF" w:rsidP="002509E2">
            <w:pPr>
              <w:autoSpaceDE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</w:t>
            </w:r>
            <w:bookmarkStart w:id="1" w:name="_GoBack"/>
            <w:bookmarkEnd w:id="1"/>
            <w:r w:rsidR="00FB7A96" w:rsidRPr="00DC7671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E1BD108" w14:textId="77777777" w:rsidR="00FB7A96" w:rsidRPr="00DC7671" w:rsidRDefault="00FB7A96" w:rsidP="002509E2">
            <w:pPr>
              <w:autoSpaceDE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C7671">
              <w:rPr>
                <w:rFonts w:ascii="Times New Roman" w:hAnsi="Times New Roman" w:cs="Times New Roman"/>
                <w:b/>
              </w:rPr>
              <w:t>(brutto) za świadczenie usług</w:t>
            </w:r>
          </w:p>
        </w:tc>
      </w:tr>
      <w:tr w:rsidR="00FB7A96" w:rsidRPr="00DC7671" w14:paraId="3D138C05" w14:textId="77777777" w:rsidTr="00FB7A96">
        <w:trPr>
          <w:trHeight w:val="1835"/>
          <w:jc w:val="center"/>
        </w:trPr>
        <w:tc>
          <w:tcPr>
            <w:tcW w:w="596" w:type="dxa"/>
          </w:tcPr>
          <w:p w14:paraId="181F7101" w14:textId="77777777" w:rsidR="00FB7A96" w:rsidRPr="00DC7671" w:rsidRDefault="00FB7A96" w:rsidP="002509E2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093EFE85" w14:textId="77777777" w:rsidR="00FB7A96" w:rsidRPr="00DC7671" w:rsidRDefault="00FB7A96" w:rsidP="002509E2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79509111" w14:textId="77777777" w:rsidR="00FB7A96" w:rsidRPr="00DC7671" w:rsidRDefault="00FB7A96" w:rsidP="002509E2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  <w:r w:rsidRPr="00DC767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5" w:type="dxa"/>
          </w:tcPr>
          <w:p w14:paraId="7059C67D" w14:textId="77777777" w:rsidR="00FB7A96" w:rsidRPr="00DC7671" w:rsidRDefault="00FB7A96" w:rsidP="00FB7A96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3F20ACAF" w14:textId="77777777" w:rsidR="00FB7A96" w:rsidRPr="00DC7671" w:rsidRDefault="00FB7A96" w:rsidP="002509E2">
            <w:pPr>
              <w:autoSpaceDE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14:paraId="25209AB8" w14:textId="1045E6F0" w:rsidR="00FB7A96" w:rsidRPr="00DC7671" w:rsidRDefault="00FB7A96" w:rsidP="002509E2">
            <w:pPr>
              <w:autoSpaceDE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C7671">
              <w:rPr>
                <w:rFonts w:ascii="Times New Roman" w:hAnsi="Times New Roman" w:cs="Times New Roman"/>
              </w:rPr>
              <w:t>Specjalistyczne usługi opiekuńcze</w:t>
            </w:r>
          </w:p>
        </w:tc>
        <w:tc>
          <w:tcPr>
            <w:tcW w:w="2337" w:type="dxa"/>
          </w:tcPr>
          <w:p w14:paraId="1D0447CA" w14:textId="77777777" w:rsidR="00FB7A96" w:rsidRDefault="00FB7A96" w:rsidP="002509E2">
            <w:pPr>
              <w:autoSpaceDE w:val="0"/>
              <w:rPr>
                <w:rFonts w:ascii="Times New Roman" w:hAnsi="Times New Roman" w:cs="Times New Roman"/>
              </w:rPr>
            </w:pPr>
          </w:p>
          <w:p w14:paraId="4842CFC6" w14:textId="77777777" w:rsidR="00DB63CD" w:rsidRDefault="00DB63CD" w:rsidP="002509E2">
            <w:pPr>
              <w:autoSpaceDE w:val="0"/>
              <w:rPr>
                <w:rFonts w:ascii="Times New Roman" w:hAnsi="Times New Roman" w:cs="Times New Roman"/>
              </w:rPr>
            </w:pPr>
          </w:p>
          <w:p w14:paraId="3C2C724F" w14:textId="77777777" w:rsidR="00DB63CD" w:rsidRDefault="00DB63CD" w:rsidP="00DB63CD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6EDC4D39" w14:textId="102A021D" w:rsidR="00DB63CD" w:rsidRPr="00DC7671" w:rsidRDefault="00DB63CD" w:rsidP="00DB63CD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….……………</w:t>
            </w:r>
          </w:p>
        </w:tc>
        <w:tc>
          <w:tcPr>
            <w:tcW w:w="2105" w:type="dxa"/>
            <w:vAlign w:val="center"/>
          </w:tcPr>
          <w:p w14:paraId="148B6F62" w14:textId="51817316" w:rsidR="00FB7A96" w:rsidRPr="00DC7671" w:rsidRDefault="00FB7A96" w:rsidP="002509E2">
            <w:pPr>
              <w:autoSpaceDE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C7671">
              <w:rPr>
                <w:rFonts w:ascii="Times New Roman" w:hAnsi="Times New Roman" w:cs="Times New Roman"/>
                <w:b/>
              </w:rPr>
              <w:t>1552</w:t>
            </w:r>
          </w:p>
        </w:tc>
        <w:tc>
          <w:tcPr>
            <w:tcW w:w="1717" w:type="dxa"/>
          </w:tcPr>
          <w:p w14:paraId="369FDBF7" w14:textId="77777777" w:rsidR="00FB7A96" w:rsidRDefault="00FB7A96" w:rsidP="002509E2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2DC66CDF" w14:textId="77777777" w:rsidR="00DB63CD" w:rsidRDefault="00DB63CD" w:rsidP="002509E2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304B6E32" w14:textId="77777777" w:rsidR="00DB63CD" w:rsidRDefault="00DB63CD" w:rsidP="002509E2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443CB6D4" w14:textId="155CC7B2" w:rsidR="00DB63CD" w:rsidRPr="00DC7671" w:rsidRDefault="00DB63CD" w:rsidP="002509E2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…………….zł</w:t>
            </w:r>
          </w:p>
        </w:tc>
      </w:tr>
      <w:tr w:rsidR="00FB7A96" w:rsidRPr="00DC7671" w14:paraId="586D9123" w14:textId="77777777" w:rsidTr="00FB7A96">
        <w:trPr>
          <w:trHeight w:val="1697"/>
          <w:jc w:val="center"/>
        </w:trPr>
        <w:tc>
          <w:tcPr>
            <w:tcW w:w="596" w:type="dxa"/>
          </w:tcPr>
          <w:p w14:paraId="50B6EEE9" w14:textId="77777777" w:rsidR="00FB7A96" w:rsidRPr="00DC7671" w:rsidRDefault="00FB7A96" w:rsidP="002509E2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14F83C23" w14:textId="77777777" w:rsidR="00FB7A96" w:rsidRPr="00DC7671" w:rsidRDefault="00FB7A96" w:rsidP="002509E2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1227B5E0" w14:textId="77777777" w:rsidR="00FB7A96" w:rsidRPr="00DC7671" w:rsidRDefault="00FB7A96" w:rsidP="002509E2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18791DD5" w14:textId="77777777" w:rsidR="00FB7A96" w:rsidRPr="00DC7671" w:rsidRDefault="00FB7A96" w:rsidP="002509E2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797A247B" w14:textId="77777777" w:rsidR="00FB7A96" w:rsidRPr="00DC7671" w:rsidRDefault="00FB7A96" w:rsidP="002509E2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616508C6" w14:textId="3F9236F1" w:rsidR="00FB7A96" w:rsidRPr="00DC7671" w:rsidRDefault="00FB7A96" w:rsidP="002509E2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  <w:r w:rsidRPr="00DC7671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1585" w:type="dxa"/>
          </w:tcPr>
          <w:p w14:paraId="5DD6740C" w14:textId="77777777" w:rsidR="00FB7A96" w:rsidRPr="00DC7671" w:rsidRDefault="00FB7A96" w:rsidP="002509E2">
            <w:pPr>
              <w:autoSpaceDE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14:paraId="072EE9D2" w14:textId="77777777" w:rsidR="00FB7A96" w:rsidRPr="00DC7671" w:rsidRDefault="00FB7A96" w:rsidP="002509E2">
            <w:pPr>
              <w:autoSpaceDE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14:paraId="2A9BCBC8" w14:textId="77777777" w:rsidR="00FB7A96" w:rsidRDefault="00FB7A96" w:rsidP="002509E2">
            <w:pPr>
              <w:autoSpaceDE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C7671">
              <w:rPr>
                <w:rFonts w:ascii="Times New Roman" w:hAnsi="Times New Roman" w:cs="Times New Roman"/>
              </w:rPr>
              <w:t>Specjalistyczne usługi opiekuńcze dla osób z zaburzeniami psychicznymi</w:t>
            </w:r>
          </w:p>
          <w:p w14:paraId="7C0E7675" w14:textId="6E8A0296" w:rsidR="00727094" w:rsidRPr="00DC7671" w:rsidRDefault="00727094" w:rsidP="002509E2">
            <w:pPr>
              <w:autoSpaceDE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14:paraId="2365B914" w14:textId="77777777" w:rsidR="00FB7A96" w:rsidRDefault="00FB7A96" w:rsidP="002509E2">
            <w:pPr>
              <w:autoSpaceDE w:val="0"/>
              <w:rPr>
                <w:rFonts w:ascii="Times New Roman" w:hAnsi="Times New Roman" w:cs="Times New Roman"/>
              </w:rPr>
            </w:pPr>
          </w:p>
          <w:p w14:paraId="1079FDB3" w14:textId="77777777" w:rsidR="00DB63CD" w:rsidRDefault="00DB63CD" w:rsidP="002509E2">
            <w:pPr>
              <w:autoSpaceDE w:val="0"/>
              <w:rPr>
                <w:rFonts w:ascii="Times New Roman" w:hAnsi="Times New Roman" w:cs="Times New Roman"/>
              </w:rPr>
            </w:pPr>
          </w:p>
          <w:p w14:paraId="33066FCE" w14:textId="77777777" w:rsidR="00DB63CD" w:rsidRDefault="00DB63CD" w:rsidP="002509E2">
            <w:pPr>
              <w:autoSpaceDE w:val="0"/>
              <w:rPr>
                <w:rFonts w:ascii="Times New Roman" w:hAnsi="Times New Roman" w:cs="Times New Roman"/>
              </w:rPr>
            </w:pPr>
          </w:p>
          <w:p w14:paraId="18FBF905" w14:textId="77777777" w:rsidR="00DB63CD" w:rsidRDefault="00DB63CD" w:rsidP="002509E2">
            <w:pPr>
              <w:autoSpaceDE w:val="0"/>
              <w:rPr>
                <w:rFonts w:ascii="Times New Roman" w:hAnsi="Times New Roman" w:cs="Times New Roman"/>
              </w:rPr>
            </w:pPr>
          </w:p>
          <w:p w14:paraId="51E3613C" w14:textId="40DB9304" w:rsidR="00DB63CD" w:rsidRPr="00DC7671" w:rsidRDefault="00DB63CD" w:rsidP="00DB63CD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……………….</w:t>
            </w:r>
          </w:p>
        </w:tc>
        <w:tc>
          <w:tcPr>
            <w:tcW w:w="2105" w:type="dxa"/>
            <w:vAlign w:val="center"/>
          </w:tcPr>
          <w:p w14:paraId="4A32FDF9" w14:textId="77777777" w:rsidR="00FB7A96" w:rsidRPr="00DC7671" w:rsidRDefault="00FB7A96" w:rsidP="002509E2">
            <w:pPr>
              <w:autoSpaceDE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C7671">
              <w:rPr>
                <w:rFonts w:ascii="Times New Roman" w:hAnsi="Times New Roman" w:cs="Times New Roman"/>
                <w:b/>
              </w:rPr>
              <w:t>8391 +3297</w:t>
            </w:r>
            <w:r w:rsidRPr="00DC7671">
              <w:rPr>
                <w:rFonts w:ascii="Times New Roman" w:hAnsi="Times New Roman" w:cs="Times New Roman"/>
                <w:b/>
                <w:vertAlign w:val="superscript"/>
              </w:rPr>
              <w:t>**</w:t>
            </w:r>
            <w:r w:rsidRPr="00DC7671">
              <w:rPr>
                <w:rFonts w:ascii="Times New Roman" w:hAnsi="Times New Roman" w:cs="Times New Roman"/>
                <w:b/>
              </w:rPr>
              <w:t xml:space="preserve"> =</w:t>
            </w:r>
          </w:p>
          <w:p w14:paraId="1B162905" w14:textId="7457BFB9" w:rsidR="00FB7A96" w:rsidRPr="00DC7671" w:rsidRDefault="00FB7A96" w:rsidP="002509E2">
            <w:pPr>
              <w:autoSpaceDE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C7671">
              <w:rPr>
                <w:rFonts w:ascii="Times New Roman" w:hAnsi="Times New Roman" w:cs="Times New Roman"/>
                <w:b/>
              </w:rPr>
              <w:t>11</w:t>
            </w:r>
            <w:r w:rsidR="00867F32">
              <w:rPr>
                <w:rFonts w:ascii="Times New Roman" w:hAnsi="Times New Roman" w:cs="Times New Roman"/>
                <w:b/>
              </w:rPr>
              <w:t> </w:t>
            </w:r>
            <w:r w:rsidRPr="00DC7671">
              <w:rPr>
                <w:rFonts w:ascii="Times New Roman" w:hAnsi="Times New Roman" w:cs="Times New Roman"/>
                <w:b/>
              </w:rPr>
              <w:t>688</w:t>
            </w:r>
          </w:p>
        </w:tc>
        <w:tc>
          <w:tcPr>
            <w:tcW w:w="1717" w:type="dxa"/>
          </w:tcPr>
          <w:p w14:paraId="6563051B" w14:textId="77777777" w:rsidR="00FB7A96" w:rsidRDefault="00FB7A96" w:rsidP="002509E2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22C7C20A" w14:textId="77777777" w:rsidR="00867F32" w:rsidRDefault="00867F32" w:rsidP="002509E2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  <w:p w14:paraId="39C29692" w14:textId="77777777" w:rsidR="00867F32" w:rsidRPr="00DC7671" w:rsidRDefault="00867F32" w:rsidP="00867F32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C7671">
              <w:rPr>
                <w:rFonts w:ascii="Times New Roman" w:hAnsi="Times New Roman" w:cs="Times New Roman"/>
              </w:rPr>
              <w:t xml:space="preserve">……………zł + ………. zł  </w:t>
            </w:r>
          </w:p>
          <w:p w14:paraId="79172C49" w14:textId="77777777" w:rsidR="00867F32" w:rsidRPr="00DC7671" w:rsidRDefault="00867F32" w:rsidP="00867F32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  <w:r w:rsidRPr="00DC7671">
              <w:rPr>
                <w:rFonts w:ascii="Times New Roman" w:hAnsi="Times New Roman" w:cs="Times New Roman"/>
              </w:rPr>
              <w:t>=</w:t>
            </w:r>
          </w:p>
          <w:p w14:paraId="3C305FB6" w14:textId="04B7D4E8" w:rsidR="00867F32" w:rsidRPr="00DC7671" w:rsidRDefault="00867F32" w:rsidP="00867F32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  <w:r w:rsidRPr="00DC7671">
              <w:rPr>
                <w:rFonts w:ascii="Times New Roman" w:hAnsi="Times New Roman" w:cs="Times New Roman"/>
                <w:b/>
              </w:rPr>
              <w:t>……………</w:t>
            </w:r>
            <w:r>
              <w:rPr>
                <w:rFonts w:ascii="Times New Roman" w:hAnsi="Times New Roman" w:cs="Times New Roman"/>
                <w:b/>
              </w:rPr>
              <w:t xml:space="preserve"> zł</w:t>
            </w:r>
          </w:p>
        </w:tc>
      </w:tr>
      <w:tr w:rsidR="00FB7A96" w:rsidRPr="00DC7671" w14:paraId="2D0856B0" w14:textId="77777777" w:rsidTr="00727094">
        <w:trPr>
          <w:trHeight w:val="451"/>
          <w:jc w:val="center"/>
        </w:trPr>
        <w:tc>
          <w:tcPr>
            <w:tcW w:w="6623" w:type="dxa"/>
            <w:gridSpan w:val="4"/>
          </w:tcPr>
          <w:p w14:paraId="16DE3B7A" w14:textId="77777777" w:rsidR="00FB7A96" w:rsidRPr="00DC7671" w:rsidRDefault="00FB7A96" w:rsidP="002509E2">
            <w:pPr>
              <w:autoSpaceDE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14:paraId="669C6ACB" w14:textId="77777777" w:rsidR="00FB7A96" w:rsidRPr="00DC7671" w:rsidRDefault="00FB7A96" w:rsidP="002509E2">
            <w:pPr>
              <w:autoSpaceDE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C7671">
              <w:rPr>
                <w:rFonts w:ascii="Times New Roman" w:hAnsi="Times New Roman" w:cs="Times New Roman"/>
              </w:rPr>
              <w:t>RAZEM</w:t>
            </w:r>
          </w:p>
          <w:p w14:paraId="5BB80A47" w14:textId="77777777" w:rsidR="00FB7A96" w:rsidRPr="00DC7671" w:rsidRDefault="00FB7A96" w:rsidP="002509E2">
            <w:pPr>
              <w:autoSpaceDE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14:paraId="19C8EB09" w14:textId="77777777" w:rsidR="00DB63CD" w:rsidRDefault="00DB63CD" w:rsidP="00C669E8">
            <w:pPr>
              <w:autoSpaceDE w:val="0"/>
              <w:ind w:firstLine="0"/>
              <w:jc w:val="right"/>
              <w:rPr>
                <w:rFonts w:ascii="Times New Roman" w:hAnsi="Times New Roman" w:cs="Times New Roman"/>
              </w:rPr>
            </w:pPr>
          </w:p>
          <w:p w14:paraId="3E6F20FB" w14:textId="7147EDA8" w:rsidR="00FB7A96" w:rsidRPr="00DC7671" w:rsidRDefault="00DB63CD" w:rsidP="00C669E8">
            <w:pPr>
              <w:autoSpaceDE w:val="0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……………zł</w:t>
            </w:r>
            <w:r w:rsidR="00FB7A96" w:rsidRPr="00DC7671">
              <w:rPr>
                <w:rFonts w:ascii="Times New Roman" w:hAnsi="Times New Roman" w:cs="Times New Roman"/>
              </w:rPr>
              <w:t>***</w:t>
            </w:r>
          </w:p>
        </w:tc>
      </w:tr>
    </w:tbl>
    <w:p w14:paraId="63505CC8" w14:textId="77777777" w:rsidR="00DB63CD" w:rsidRDefault="00DB63CD" w:rsidP="00DB63CD">
      <w:pPr>
        <w:autoSpaceDE w:val="0"/>
        <w:ind w:firstLine="0"/>
        <w:rPr>
          <w:rFonts w:ascii="Times New Roman" w:hAnsi="Times New Roman" w:cs="Times New Roman"/>
        </w:rPr>
      </w:pPr>
    </w:p>
    <w:p w14:paraId="2AA3A727" w14:textId="77777777" w:rsidR="00DB63CD" w:rsidRPr="00DC7671" w:rsidRDefault="00DB63CD" w:rsidP="00DB63CD">
      <w:pPr>
        <w:autoSpaceDE w:val="0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Wartość brutto słownie w złotych:…………………………………………………………………</w:t>
      </w:r>
    </w:p>
    <w:p w14:paraId="6C5C065A" w14:textId="77777777" w:rsidR="00FD7C2E" w:rsidRPr="00DC7671" w:rsidRDefault="00FD7C2E" w:rsidP="00B93153">
      <w:pPr>
        <w:autoSpaceDE w:val="0"/>
        <w:ind w:firstLine="0"/>
        <w:rPr>
          <w:rFonts w:ascii="Times New Roman" w:hAnsi="Times New Roman" w:cs="Times New Roman"/>
        </w:rPr>
      </w:pPr>
    </w:p>
    <w:p w14:paraId="1E3769CE" w14:textId="77777777" w:rsidR="00B93153" w:rsidRPr="00DC7671" w:rsidRDefault="00B93153" w:rsidP="00B60545">
      <w:pPr>
        <w:autoSpaceDE w:val="0"/>
        <w:rPr>
          <w:rFonts w:ascii="Times New Roman" w:hAnsi="Times New Roman" w:cs="Times New Roman"/>
        </w:rPr>
      </w:pPr>
    </w:p>
    <w:p w14:paraId="55199AD5" w14:textId="48D14A6E" w:rsidR="00B93153" w:rsidRPr="00DC7671" w:rsidRDefault="00B93153" w:rsidP="00DC7671">
      <w:pPr>
        <w:autoSpaceDE w:val="0"/>
        <w:ind w:left="284" w:hanging="284"/>
        <w:jc w:val="both"/>
        <w:rPr>
          <w:rFonts w:ascii="Times New Roman" w:hAnsi="Times New Roman" w:cs="Times New Roman"/>
        </w:rPr>
      </w:pPr>
      <w:r w:rsidRPr="00DC7671">
        <w:rPr>
          <w:rFonts w:ascii="Times New Roman" w:hAnsi="Times New Roman" w:cs="Times New Roman"/>
        </w:rPr>
        <w:t xml:space="preserve">2.  </w:t>
      </w:r>
      <w:r w:rsidR="00DC7671" w:rsidRPr="00DC7671">
        <w:rPr>
          <w:rFonts w:ascii="Times New Roman" w:hAnsi="Times New Roman" w:cs="Times New Roman"/>
        </w:rPr>
        <w:t xml:space="preserve">Oświadczam że zgodnie z pkt. 19.2 </w:t>
      </w:r>
      <w:proofErr w:type="spellStart"/>
      <w:r w:rsidR="00DC7671" w:rsidRPr="00DC7671">
        <w:rPr>
          <w:rFonts w:ascii="Times New Roman" w:hAnsi="Times New Roman" w:cs="Times New Roman"/>
        </w:rPr>
        <w:t>ppkt</w:t>
      </w:r>
      <w:proofErr w:type="spellEnd"/>
      <w:r w:rsidR="00DC7671" w:rsidRPr="00DC7671">
        <w:rPr>
          <w:rFonts w:ascii="Times New Roman" w:hAnsi="Times New Roman" w:cs="Times New Roman"/>
        </w:rPr>
        <w:t xml:space="preserve"> 3) lit. b) SWZ  zatrudnię na podstawie umowy o pracę</w:t>
      </w:r>
      <w:r w:rsidR="00DC7671">
        <w:rPr>
          <w:rFonts w:ascii="Times New Roman" w:hAnsi="Times New Roman" w:cs="Times New Roman"/>
        </w:rPr>
        <w:br/>
      </w:r>
      <w:r w:rsidR="00DC7671" w:rsidRPr="00DC7671">
        <w:rPr>
          <w:rFonts w:ascii="Times New Roman" w:hAnsi="Times New Roman" w:cs="Times New Roman"/>
        </w:rPr>
        <w:t xml:space="preserve"> w wymiarze co najmniej ½ etatu dodatkowo 1 osobę posiadającą status osoby bezrobotnej (zgodnie z ustawą z dnia 20 kwietnia 2004 r. o promocji zatrudnienia i instytucjach rynku pracy</w:t>
      </w:r>
      <w:r w:rsidR="00DC7671">
        <w:rPr>
          <w:rFonts w:ascii="Times New Roman" w:hAnsi="Times New Roman" w:cs="Times New Roman"/>
        </w:rPr>
        <w:br/>
      </w:r>
      <w:r w:rsidR="00DC7671" w:rsidRPr="00DC7671">
        <w:rPr>
          <w:rFonts w:ascii="Times New Roman" w:hAnsi="Times New Roman" w:cs="Times New Roman"/>
        </w:rPr>
        <w:t>na czas realizacji przedmiotu zamówienia.</w:t>
      </w:r>
    </w:p>
    <w:p w14:paraId="5255AFF3" w14:textId="77777777" w:rsidR="00B93153" w:rsidRPr="00DC7671" w:rsidRDefault="00B93153" w:rsidP="00B93153">
      <w:pPr>
        <w:pStyle w:val="Akapitzlist"/>
        <w:numPr>
          <w:ilvl w:val="0"/>
          <w:numId w:val="57"/>
        </w:numPr>
        <w:autoSpaceDE w:val="0"/>
      </w:pPr>
      <w:r w:rsidRPr="00DC7671">
        <w:t>Tak</w:t>
      </w:r>
    </w:p>
    <w:p w14:paraId="3C4BDD90" w14:textId="77777777" w:rsidR="00B93153" w:rsidRPr="00DC7671" w:rsidRDefault="00B93153" w:rsidP="00B93153">
      <w:pPr>
        <w:pStyle w:val="Akapitzlist"/>
        <w:numPr>
          <w:ilvl w:val="0"/>
          <w:numId w:val="57"/>
        </w:numPr>
        <w:autoSpaceDE w:val="0"/>
      </w:pPr>
      <w:r w:rsidRPr="00DC7671">
        <w:t>Nie</w:t>
      </w:r>
    </w:p>
    <w:p w14:paraId="457FA073" w14:textId="77777777" w:rsidR="00B93153" w:rsidRPr="00DC7671" w:rsidRDefault="00B93153" w:rsidP="00B93153">
      <w:pPr>
        <w:autoSpaceDE w:val="0"/>
        <w:ind w:firstLine="0"/>
        <w:rPr>
          <w:rFonts w:ascii="Times New Roman" w:hAnsi="Times New Roman" w:cs="Times New Roman"/>
        </w:rPr>
      </w:pPr>
    </w:p>
    <w:p w14:paraId="2EA7CC3D" w14:textId="77777777" w:rsidR="00B93153" w:rsidRPr="00DC7671" w:rsidRDefault="00B93153" w:rsidP="00B55A90">
      <w:pPr>
        <w:autoSpaceDE w:val="0"/>
        <w:ind w:firstLine="0"/>
        <w:rPr>
          <w:rFonts w:ascii="Times New Roman" w:hAnsi="Times New Roman" w:cs="Times New Roman"/>
        </w:rPr>
      </w:pPr>
    </w:p>
    <w:p w14:paraId="60EAAE9F" w14:textId="77777777" w:rsidR="00FB7A96" w:rsidRPr="00DC7671" w:rsidRDefault="00FB7A96" w:rsidP="00B55A90">
      <w:pPr>
        <w:autoSpaceDE w:val="0"/>
        <w:ind w:firstLine="0"/>
        <w:rPr>
          <w:rFonts w:ascii="Times New Roman" w:hAnsi="Times New Roman" w:cs="Times New Roman"/>
        </w:rPr>
      </w:pPr>
    </w:p>
    <w:p w14:paraId="216CA2BC" w14:textId="77777777" w:rsidR="00FD7C2E" w:rsidRPr="00DC7671" w:rsidRDefault="00FD7C2E" w:rsidP="00B60545">
      <w:pPr>
        <w:autoSpaceDE w:val="0"/>
        <w:rPr>
          <w:rFonts w:ascii="Times New Roman" w:hAnsi="Times New Roman" w:cs="Times New Roman"/>
        </w:rPr>
      </w:pPr>
    </w:p>
    <w:p w14:paraId="29546AC0" w14:textId="77777777" w:rsidR="00C46100" w:rsidRPr="00DC7671" w:rsidRDefault="00C46100" w:rsidP="00C46100">
      <w:pPr>
        <w:widowControl w:val="0"/>
        <w:autoSpaceDE w:val="0"/>
        <w:spacing w:line="276" w:lineRule="auto"/>
        <w:ind w:left="567" w:hanging="709"/>
        <w:rPr>
          <w:rFonts w:ascii="Times New Roman" w:eastAsia="Lucida Sans Unicode" w:hAnsi="Times New Roman" w:cs="Times New Roman"/>
          <w:sz w:val="24"/>
          <w:szCs w:val="24"/>
        </w:rPr>
      </w:pPr>
      <w:r w:rsidRPr="00DC7671">
        <w:rPr>
          <w:rFonts w:ascii="Times New Roman" w:eastAsia="Lucida Sans Unicode" w:hAnsi="Times New Roman" w:cs="Times New Roman"/>
          <w:sz w:val="24"/>
          <w:szCs w:val="24"/>
        </w:rPr>
        <w:t>Ja (my) niżej podpisany(i) oświadczam(y), że:</w:t>
      </w:r>
    </w:p>
    <w:p w14:paraId="26901767" w14:textId="244B8C5D" w:rsidR="00C46100" w:rsidRPr="00DC7671" w:rsidRDefault="00C46100" w:rsidP="00C46100">
      <w:pPr>
        <w:pStyle w:val="Akapitzlist"/>
        <w:widowControl w:val="0"/>
        <w:numPr>
          <w:ilvl w:val="0"/>
          <w:numId w:val="55"/>
        </w:numPr>
        <w:autoSpaceDE w:val="0"/>
        <w:spacing w:line="276" w:lineRule="auto"/>
        <w:ind w:left="284" w:hanging="426"/>
        <w:rPr>
          <w:rFonts w:eastAsia="Lucida Sans Unicode"/>
        </w:rPr>
      </w:pPr>
      <w:r w:rsidRPr="00DC7671">
        <w:rPr>
          <w:rFonts w:eastAsia="Lucida Sans Unicode"/>
        </w:rPr>
        <w:t>zapoznałem się z treścią SWZ dla niniejszego zamówienia,</w:t>
      </w:r>
    </w:p>
    <w:p w14:paraId="730C264D" w14:textId="15BDDD48" w:rsidR="00C46100" w:rsidRPr="00DC7671" w:rsidRDefault="00C46100" w:rsidP="00C46100">
      <w:pPr>
        <w:pStyle w:val="Akapitzlist"/>
        <w:widowControl w:val="0"/>
        <w:numPr>
          <w:ilvl w:val="0"/>
          <w:numId w:val="55"/>
        </w:numPr>
        <w:autoSpaceDE w:val="0"/>
        <w:spacing w:line="276" w:lineRule="auto"/>
        <w:ind w:left="284" w:hanging="426"/>
        <w:rPr>
          <w:rFonts w:eastAsia="Lucida Sans Unicode"/>
        </w:rPr>
      </w:pPr>
      <w:r w:rsidRPr="00DC7671">
        <w:rPr>
          <w:rFonts w:eastAsia="Lucida Sans Unicode"/>
        </w:rPr>
        <w:t xml:space="preserve">gwarantuję wykonanie zamówienia zgodnie z treścią: SWZ dla zaoferowanego </w:t>
      </w:r>
      <w:r w:rsidRPr="00DC7671">
        <w:rPr>
          <w:rFonts w:eastAsia="Lucida Sans Unicode"/>
        </w:rPr>
        <w:lastRenderedPageBreak/>
        <w:t>zamówienia,</w:t>
      </w:r>
    </w:p>
    <w:p w14:paraId="34263FFA" w14:textId="75A0C780" w:rsidR="00C46100" w:rsidRPr="00DC7671" w:rsidRDefault="00C46100" w:rsidP="00C46100">
      <w:pPr>
        <w:pStyle w:val="Akapitzlist"/>
        <w:widowControl w:val="0"/>
        <w:numPr>
          <w:ilvl w:val="0"/>
          <w:numId w:val="55"/>
        </w:numPr>
        <w:autoSpaceDE w:val="0"/>
        <w:spacing w:line="276" w:lineRule="auto"/>
        <w:ind w:left="284" w:hanging="426"/>
        <w:rPr>
          <w:rFonts w:eastAsia="Lucida Sans Unicode"/>
        </w:rPr>
      </w:pPr>
      <w:r w:rsidRPr="00DC7671">
        <w:rPr>
          <w:rFonts w:eastAsia="Lucida Sans Unicode"/>
        </w:rPr>
        <w:t>uważam  się  za  związanego  niniejszą  ofertą  na  czas  wskazany w SWZ,</w:t>
      </w:r>
    </w:p>
    <w:p w14:paraId="3A711D55" w14:textId="38870BA6" w:rsidR="00C46100" w:rsidRPr="00DC7671" w:rsidRDefault="00C46100" w:rsidP="00C46100">
      <w:pPr>
        <w:pStyle w:val="Akapitzlist"/>
        <w:widowControl w:val="0"/>
        <w:numPr>
          <w:ilvl w:val="0"/>
          <w:numId w:val="55"/>
        </w:numPr>
        <w:autoSpaceDE w:val="0"/>
        <w:spacing w:line="276" w:lineRule="auto"/>
        <w:ind w:left="284" w:hanging="426"/>
        <w:rPr>
          <w:rFonts w:eastAsia="Lucida Sans Unicode"/>
        </w:rPr>
      </w:pPr>
      <w:r w:rsidRPr="00DC7671">
        <w:rPr>
          <w:rFonts w:eastAsia="Lucida Sans Unicode"/>
        </w:rPr>
        <w:t>akceptuję bez zastrz</w:t>
      </w:r>
      <w:r w:rsidR="00B93153" w:rsidRPr="00DC7671">
        <w:rPr>
          <w:rFonts w:eastAsia="Lucida Sans Unicode"/>
        </w:rPr>
        <w:t>eżeń projekt umowy</w:t>
      </w:r>
      <w:r w:rsidRPr="00DC7671">
        <w:rPr>
          <w:rFonts w:eastAsia="Lucida Sans Unicode"/>
        </w:rPr>
        <w:t>,</w:t>
      </w:r>
    </w:p>
    <w:p w14:paraId="207F129C" w14:textId="4AFE1F25" w:rsidR="00C46100" w:rsidRPr="00DC7671" w:rsidRDefault="00C46100" w:rsidP="00C46100">
      <w:pPr>
        <w:pStyle w:val="Akapitzlist"/>
        <w:widowControl w:val="0"/>
        <w:numPr>
          <w:ilvl w:val="0"/>
          <w:numId w:val="55"/>
        </w:numPr>
        <w:autoSpaceDE w:val="0"/>
        <w:spacing w:line="276" w:lineRule="auto"/>
        <w:ind w:left="284" w:hanging="426"/>
        <w:rPr>
          <w:rFonts w:eastAsia="Lucida Sans Unicode"/>
        </w:rPr>
      </w:pPr>
      <w:r w:rsidRPr="00DC7671">
        <w:rPr>
          <w:rFonts w:eastAsia="Lucida Sans Unicode"/>
        </w:rPr>
        <w:t>w przypadku uznania mojej oferty za najkorzystniejszą, umowę  zobowiązuję się zawrzeć  w miejscu i terminie jakie zostaną wskazane przez Zamawiającego,</w:t>
      </w:r>
    </w:p>
    <w:p w14:paraId="45F99E26" w14:textId="10EA7CC9" w:rsidR="00C46100" w:rsidRPr="00DC7671" w:rsidRDefault="00C46100" w:rsidP="00C46100">
      <w:pPr>
        <w:pStyle w:val="Akapitzlist"/>
        <w:widowControl w:val="0"/>
        <w:numPr>
          <w:ilvl w:val="0"/>
          <w:numId w:val="55"/>
        </w:numPr>
        <w:autoSpaceDE w:val="0"/>
        <w:spacing w:line="276" w:lineRule="auto"/>
        <w:ind w:left="284" w:hanging="426"/>
        <w:rPr>
          <w:rFonts w:eastAsia="Lucida Sans Unicode"/>
        </w:rPr>
      </w:pPr>
      <w:r w:rsidRPr="00DC7671">
        <w:rPr>
          <w:rFonts w:eastAsia="Lucida Sans Unicode"/>
        </w:rPr>
        <w:t>nie uczestniczę jako Wykonawca w jakiejkolwiek innej ofercie złożonej w celu udzielenia niniejszego zamówienia,</w:t>
      </w:r>
    </w:p>
    <w:p w14:paraId="1434E97B" w14:textId="1F8257BC" w:rsidR="00C46100" w:rsidRPr="00DC7671" w:rsidRDefault="00C46100" w:rsidP="00C46100">
      <w:pPr>
        <w:pStyle w:val="Akapitzlist"/>
        <w:widowControl w:val="0"/>
        <w:numPr>
          <w:ilvl w:val="0"/>
          <w:numId w:val="55"/>
        </w:numPr>
        <w:autoSpaceDE w:val="0"/>
        <w:spacing w:line="276" w:lineRule="auto"/>
        <w:ind w:left="284" w:hanging="426"/>
        <w:rPr>
          <w:rFonts w:eastAsia="Lucida Sans Unicode"/>
        </w:rPr>
      </w:pPr>
      <w:r w:rsidRPr="00DC7671">
        <w:rPr>
          <w:rFonts w:eastAsia="Lucida Sans Unicode"/>
        </w:rPr>
        <w:t>zwrotu wadium  należy dokonać na numer rachunku bankowego (w przypadku wniesienia wadium w formie pieniężnej): ………………………………………………………………</w:t>
      </w:r>
    </w:p>
    <w:p w14:paraId="58ED0257" w14:textId="4536FFD4" w:rsidR="00C46100" w:rsidRPr="00DC7671" w:rsidRDefault="00C46100" w:rsidP="00C46100">
      <w:pPr>
        <w:pStyle w:val="Akapitzlist"/>
        <w:widowControl w:val="0"/>
        <w:numPr>
          <w:ilvl w:val="0"/>
          <w:numId w:val="55"/>
        </w:numPr>
        <w:autoSpaceDE w:val="0"/>
        <w:spacing w:line="276" w:lineRule="auto"/>
        <w:ind w:left="284" w:hanging="426"/>
        <w:jc w:val="both"/>
        <w:rPr>
          <w:rFonts w:eastAsia="Lucida Sans Unicode"/>
        </w:rPr>
      </w:pPr>
      <w:r w:rsidRPr="00DC7671">
        <w:rPr>
          <w:rFonts w:eastAsia="Lucida Sans Unicode"/>
        </w:rPr>
        <w:t xml:space="preserve">informacje i dokumenty znajdujące się  w plikach / na stronach nr ……….… stanowią tajemnicę przedsiębiorstwa w rozumieniu przepisów o zwalczaniu nieuczciwej konkurencji i zastrzegamy, że nie mogą być one udostępniane. Informacje i dokumenty zawarte na pozostałych stronach oferty są jawne.(Wykonawca zobowiązany jest wykazać, iż zastrzeżone informacje stanowią tajemnicę przedsiębiorstwa w szczególności określając, </w:t>
      </w:r>
      <w:r w:rsidRPr="00DC7671">
        <w:rPr>
          <w:rFonts w:eastAsia="Lucida Sans Unicode"/>
        </w:rPr>
        <w:br/>
        <w:t>w jaki sposób zostały spełnione przesłanki, o których mowa w art. 11 pkt. 2 ustawy z 16 kwietnia 1993 r. o zwalczaniu nieuczciwej konkurencji).</w:t>
      </w:r>
    </w:p>
    <w:p w14:paraId="437059F5" w14:textId="41FE24BB" w:rsidR="00C46100" w:rsidRPr="00DC7671" w:rsidRDefault="00C46100" w:rsidP="00C46100">
      <w:pPr>
        <w:widowControl w:val="0"/>
        <w:autoSpaceDE w:val="0"/>
        <w:spacing w:line="276" w:lineRule="auto"/>
        <w:ind w:left="284" w:hanging="426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DC7671">
        <w:rPr>
          <w:rFonts w:ascii="Times New Roman" w:eastAsia="Lucida Sans Unicode" w:hAnsi="Times New Roman" w:cs="Times New Roman"/>
          <w:sz w:val="24"/>
          <w:szCs w:val="24"/>
        </w:rPr>
        <w:t>10)</w:t>
      </w:r>
      <w:r w:rsidRPr="00DC7671">
        <w:rPr>
          <w:rFonts w:ascii="Times New Roman" w:eastAsia="Lucida Sans Unicode" w:hAnsi="Times New Roman" w:cs="Times New Roman"/>
          <w:sz w:val="24"/>
          <w:szCs w:val="24"/>
        </w:rPr>
        <w:tab/>
        <w:t xml:space="preserve">wybór oferty prowadzi*/ nie prowadzi* do powstania u Zamawiającego obowiązku podatkowego zgodnie z przepisami o podatku od towarów i usług, nazwa (rodzaj) towaru lub usługi, których dostawa lub świadczenie będzie prowadzić do powstania obowiązku podatkowego:……………………………………………… (dotyczy wyłącznie sytuacji, gdy cena ofertowa nie zawiera podatku VAT, a podatek ten będzie musiał naliczyć </w:t>
      </w:r>
      <w:r w:rsidRPr="00DC7671">
        <w:rPr>
          <w:rFonts w:ascii="Times New Roman" w:eastAsia="Lucida Sans Unicode" w:hAnsi="Times New Roman" w:cs="Times New Roman"/>
          <w:sz w:val="24"/>
          <w:szCs w:val="24"/>
        </w:rPr>
        <w:br/>
        <w:t>i zapłacić samodzielnie Zamawiający – tj. gdy po stronie Zamawiającego powstanie obowiązek podatkowy)</w:t>
      </w:r>
    </w:p>
    <w:p w14:paraId="22AD4A53" w14:textId="6E5D76B4" w:rsidR="00C46100" w:rsidRPr="00DC7671" w:rsidRDefault="00C46100" w:rsidP="00C46100">
      <w:pPr>
        <w:widowControl w:val="0"/>
        <w:autoSpaceDE w:val="0"/>
        <w:spacing w:line="276" w:lineRule="auto"/>
        <w:ind w:left="284" w:hanging="426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DC7671">
        <w:rPr>
          <w:rFonts w:ascii="Times New Roman" w:eastAsia="Lucida Sans Unicode" w:hAnsi="Times New Roman" w:cs="Times New Roman"/>
          <w:sz w:val="24"/>
          <w:szCs w:val="24"/>
        </w:rPr>
        <w:t>11)</w:t>
      </w:r>
      <w:r w:rsidRPr="00DC7671">
        <w:rPr>
          <w:rFonts w:ascii="Times New Roman" w:eastAsia="Lucida Sans Unicode" w:hAnsi="Times New Roman" w:cs="Times New Roman"/>
          <w:sz w:val="24"/>
          <w:szCs w:val="24"/>
        </w:rPr>
        <w:tab/>
        <w:t>za</w:t>
      </w:r>
      <w:r w:rsidR="000B4304" w:rsidRPr="00DC7671">
        <w:rPr>
          <w:rFonts w:ascii="Times New Roman" w:eastAsia="Lucida Sans Unicode" w:hAnsi="Times New Roman" w:cs="Times New Roman"/>
          <w:sz w:val="24"/>
          <w:szCs w:val="24"/>
        </w:rPr>
        <w:t>mierzam powierzyć wykonanie * /</w:t>
      </w:r>
      <w:r w:rsidRPr="00DC7671">
        <w:rPr>
          <w:rFonts w:ascii="Times New Roman" w:eastAsia="Lucida Sans Unicode" w:hAnsi="Times New Roman" w:cs="Times New Roman"/>
          <w:sz w:val="24"/>
          <w:szCs w:val="24"/>
        </w:rPr>
        <w:t>nie zamierzam powierzyć wykonania * części zamówienia podwykonawcom (w przypadku, gdy wykonawca zamierza powierzyć wykonanie części zamówienia podwykonawcom w tabeli poniżej należy wskazać część zamówienia, której wykonanie wykonawca zamierza powierzyć podwykonawcom oraz podać nazwę tych podwykonawców):</w:t>
      </w:r>
    </w:p>
    <w:p w14:paraId="6D091D3A" w14:textId="59A4E5D7" w:rsidR="00C46100" w:rsidRPr="00DC7671" w:rsidRDefault="00C46100" w:rsidP="00C46100">
      <w:pPr>
        <w:widowControl w:val="0"/>
        <w:autoSpaceDE w:val="0"/>
        <w:spacing w:line="276" w:lineRule="auto"/>
        <w:ind w:left="284" w:hanging="426"/>
        <w:rPr>
          <w:rFonts w:ascii="Times New Roman" w:eastAsia="Lucida Sans Unicode" w:hAnsi="Times New Roman" w:cs="Times New Roman"/>
          <w:sz w:val="24"/>
          <w:szCs w:val="24"/>
        </w:rPr>
      </w:pPr>
      <w:r w:rsidRPr="00DC7671">
        <w:rPr>
          <w:rFonts w:ascii="Times New Roman" w:eastAsia="Lucida Sans Unicode" w:hAnsi="Times New Roman" w:cs="Times New Roman"/>
          <w:sz w:val="24"/>
          <w:szCs w:val="24"/>
        </w:rPr>
        <w:tab/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17"/>
        <w:gridCol w:w="5184"/>
        <w:gridCol w:w="3002"/>
      </w:tblGrid>
      <w:tr w:rsidR="00DB63CD" w14:paraId="5B1E233A" w14:textId="77777777" w:rsidTr="00DB63CD">
        <w:tc>
          <w:tcPr>
            <w:tcW w:w="817" w:type="dxa"/>
          </w:tcPr>
          <w:p w14:paraId="7D6F08C4" w14:textId="453AA23C" w:rsidR="00DB63CD" w:rsidRDefault="00DB63CD" w:rsidP="00BD34D9">
            <w:pPr>
              <w:widowControl w:val="0"/>
              <w:autoSpaceDE w:val="0"/>
              <w:spacing w:line="276" w:lineRule="auto"/>
              <w:ind w:firstLine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5184" w:type="dxa"/>
          </w:tcPr>
          <w:p w14:paraId="27B03F64" w14:textId="12C15F18" w:rsidR="00DB63CD" w:rsidRDefault="00DB63CD" w:rsidP="00DB63CD">
            <w:pPr>
              <w:widowControl w:val="0"/>
              <w:autoSpaceDE w:val="0"/>
              <w:spacing w:line="276" w:lineRule="auto"/>
              <w:ind w:firstLine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DC7671">
              <w:rPr>
                <w:rFonts w:ascii="Times New Roman" w:eastAsia="Lucida Sans Unicode" w:hAnsi="Times New Roman" w:cs="Times New Roman"/>
                <w:sz w:val="24"/>
                <w:szCs w:val="24"/>
              </w:rPr>
              <w:t>Nazwa części zamówienia powierzonego podwykonawcom</w:t>
            </w:r>
          </w:p>
        </w:tc>
        <w:tc>
          <w:tcPr>
            <w:tcW w:w="3002" w:type="dxa"/>
          </w:tcPr>
          <w:p w14:paraId="2F7CA04B" w14:textId="4678B800" w:rsidR="00DB63CD" w:rsidRDefault="00DB63CD" w:rsidP="00DB63CD">
            <w:pPr>
              <w:widowControl w:val="0"/>
              <w:autoSpaceDE w:val="0"/>
              <w:spacing w:line="276" w:lineRule="auto"/>
              <w:ind w:firstLine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DC7671">
              <w:rPr>
                <w:rFonts w:ascii="Times New Roman" w:eastAsia="Lucida Sans Unicode" w:hAnsi="Times New Roman" w:cs="Times New Roman"/>
                <w:sz w:val="24"/>
                <w:szCs w:val="24"/>
              </w:rPr>
              <w:t>Nazwa podwykonawcy</w:t>
            </w:r>
          </w:p>
        </w:tc>
      </w:tr>
      <w:tr w:rsidR="00DB63CD" w14:paraId="4D6A30E0" w14:textId="77777777" w:rsidTr="00DB63CD">
        <w:tc>
          <w:tcPr>
            <w:tcW w:w="817" w:type="dxa"/>
          </w:tcPr>
          <w:p w14:paraId="2E3A5AF0" w14:textId="77777777" w:rsidR="00DB63CD" w:rsidRDefault="00DB63CD" w:rsidP="00BD34D9">
            <w:pPr>
              <w:widowControl w:val="0"/>
              <w:autoSpaceDE w:val="0"/>
              <w:spacing w:line="276" w:lineRule="auto"/>
              <w:ind w:firstLine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5184" w:type="dxa"/>
          </w:tcPr>
          <w:p w14:paraId="0FBF6E20" w14:textId="77777777" w:rsidR="00DB63CD" w:rsidRDefault="00DB63CD" w:rsidP="00BD34D9">
            <w:pPr>
              <w:widowControl w:val="0"/>
              <w:autoSpaceDE w:val="0"/>
              <w:spacing w:line="276" w:lineRule="auto"/>
              <w:ind w:firstLine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14:paraId="3DF0794C" w14:textId="77777777" w:rsidR="00DB63CD" w:rsidRDefault="00DB63CD" w:rsidP="00BD34D9">
            <w:pPr>
              <w:widowControl w:val="0"/>
              <w:autoSpaceDE w:val="0"/>
              <w:spacing w:line="276" w:lineRule="auto"/>
              <w:ind w:firstLine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  <w:tr w:rsidR="00DB63CD" w14:paraId="530218D6" w14:textId="77777777" w:rsidTr="00DB63CD">
        <w:tc>
          <w:tcPr>
            <w:tcW w:w="817" w:type="dxa"/>
          </w:tcPr>
          <w:p w14:paraId="7DE1DA29" w14:textId="77777777" w:rsidR="00DB63CD" w:rsidRDefault="00DB63CD" w:rsidP="00BD34D9">
            <w:pPr>
              <w:widowControl w:val="0"/>
              <w:autoSpaceDE w:val="0"/>
              <w:spacing w:line="276" w:lineRule="auto"/>
              <w:ind w:firstLine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5184" w:type="dxa"/>
          </w:tcPr>
          <w:p w14:paraId="5C7B6076" w14:textId="77777777" w:rsidR="00DB63CD" w:rsidRDefault="00DB63CD" w:rsidP="00BD34D9">
            <w:pPr>
              <w:widowControl w:val="0"/>
              <w:autoSpaceDE w:val="0"/>
              <w:spacing w:line="276" w:lineRule="auto"/>
              <w:ind w:firstLine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14:paraId="04307B98" w14:textId="77777777" w:rsidR="00DB63CD" w:rsidRDefault="00DB63CD" w:rsidP="00BD34D9">
            <w:pPr>
              <w:widowControl w:val="0"/>
              <w:autoSpaceDE w:val="0"/>
              <w:spacing w:line="276" w:lineRule="auto"/>
              <w:ind w:firstLine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</w:tbl>
    <w:p w14:paraId="23D520EB" w14:textId="0148923C" w:rsidR="00C46100" w:rsidRPr="00DC7671" w:rsidRDefault="00C46100" w:rsidP="00BD34D9">
      <w:pPr>
        <w:widowControl w:val="0"/>
        <w:autoSpaceDE w:val="0"/>
        <w:spacing w:line="276" w:lineRule="auto"/>
        <w:ind w:left="284" w:hanging="426"/>
        <w:rPr>
          <w:rFonts w:ascii="Times New Roman" w:eastAsia="Lucida Sans Unicode" w:hAnsi="Times New Roman" w:cs="Times New Roman"/>
          <w:sz w:val="24"/>
          <w:szCs w:val="24"/>
        </w:rPr>
      </w:pPr>
      <w:r w:rsidRPr="00DC7671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DC7671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DC7671">
        <w:rPr>
          <w:rFonts w:ascii="Times New Roman" w:eastAsia="Lucida Sans Unicode" w:hAnsi="Times New Roman" w:cs="Times New Roman"/>
          <w:sz w:val="24"/>
          <w:szCs w:val="24"/>
        </w:rPr>
        <w:tab/>
      </w:r>
    </w:p>
    <w:p w14:paraId="425CAF7D" w14:textId="77777777" w:rsidR="00C46100" w:rsidRPr="00DC7671" w:rsidRDefault="00C46100" w:rsidP="00C46100">
      <w:pPr>
        <w:widowControl w:val="0"/>
        <w:autoSpaceDE w:val="0"/>
        <w:spacing w:line="276" w:lineRule="auto"/>
        <w:ind w:left="284" w:hanging="426"/>
        <w:rPr>
          <w:rFonts w:ascii="Times New Roman" w:eastAsia="Lucida Sans Unicode" w:hAnsi="Times New Roman" w:cs="Times New Roman"/>
          <w:sz w:val="24"/>
          <w:szCs w:val="24"/>
        </w:rPr>
      </w:pPr>
    </w:p>
    <w:p w14:paraId="78C51943" w14:textId="77777777" w:rsidR="00C46100" w:rsidRPr="00DC7671" w:rsidRDefault="00C46100" w:rsidP="00C46100">
      <w:pPr>
        <w:widowControl w:val="0"/>
        <w:autoSpaceDE w:val="0"/>
        <w:spacing w:line="276" w:lineRule="auto"/>
        <w:ind w:left="284" w:hanging="426"/>
        <w:rPr>
          <w:rFonts w:ascii="Times New Roman" w:eastAsia="Lucida Sans Unicode" w:hAnsi="Times New Roman" w:cs="Times New Roman"/>
          <w:sz w:val="24"/>
          <w:szCs w:val="24"/>
        </w:rPr>
      </w:pPr>
      <w:r w:rsidRPr="00DC7671">
        <w:rPr>
          <w:rFonts w:ascii="Times New Roman" w:eastAsia="Lucida Sans Unicode" w:hAnsi="Times New Roman" w:cs="Times New Roman"/>
          <w:sz w:val="24"/>
          <w:szCs w:val="24"/>
        </w:rPr>
        <w:t>12)</w:t>
      </w:r>
      <w:r w:rsidRPr="00DC7671">
        <w:rPr>
          <w:rFonts w:ascii="Times New Roman" w:eastAsia="Lucida Sans Unicode" w:hAnsi="Times New Roman" w:cs="Times New Roman"/>
          <w:sz w:val="24"/>
          <w:szCs w:val="24"/>
        </w:rPr>
        <w:tab/>
        <w:t>informacja o rodzaju przedsiębiorstwa (należy zaznaczyć „x”):</w:t>
      </w:r>
    </w:p>
    <w:p w14:paraId="3C670ACA" w14:textId="77777777" w:rsidR="00C46100" w:rsidRPr="00DC7671" w:rsidRDefault="00C46100" w:rsidP="00C46100">
      <w:pPr>
        <w:widowControl w:val="0"/>
        <w:autoSpaceDE w:val="0"/>
        <w:spacing w:line="276" w:lineRule="auto"/>
        <w:ind w:left="284" w:hanging="426"/>
        <w:rPr>
          <w:rFonts w:ascii="Times New Roman" w:eastAsia="Lucida Sans Unicode" w:hAnsi="Times New Roman" w:cs="Times New Roman"/>
          <w:sz w:val="24"/>
          <w:szCs w:val="24"/>
        </w:rPr>
      </w:pPr>
      <w:r w:rsidRPr="00DC7671">
        <w:rPr>
          <w:rFonts w:ascii="Times New Roman" w:eastAsia="Lucida Sans Unicode" w:hAnsi="Times New Roman" w:cs="Times New Roman"/>
          <w:sz w:val="24"/>
          <w:szCs w:val="24"/>
        </w:rPr>
        <w:t></w:t>
      </w:r>
      <w:r w:rsidRPr="00DC7671">
        <w:rPr>
          <w:rFonts w:ascii="Times New Roman" w:eastAsia="Lucida Sans Unicode" w:hAnsi="Times New Roman" w:cs="Times New Roman"/>
          <w:sz w:val="24"/>
          <w:szCs w:val="24"/>
        </w:rPr>
        <w:tab/>
        <w:t>mikroprzedsiębiorstwo</w:t>
      </w:r>
    </w:p>
    <w:p w14:paraId="5815AD24" w14:textId="77777777" w:rsidR="00C46100" w:rsidRPr="00DC7671" w:rsidRDefault="00C46100" w:rsidP="00C46100">
      <w:pPr>
        <w:widowControl w:val="0"/>
        <w:autoSpaceDE w:val="0"/>
        <w:spacing w:line="276" w:lineRule="auto"/>
        <w:ind w:left="284" w:hanging="426"/>
        <w:rPr>
          <w:rFonts w:ascii="Times New Roman" w:eastAsia="Lucida Sans Unicode" w:hAnsi="Times New Roman" w:cs="Times New Roman"/>
          <w:sz w:val="24"/>
          <w:szCs w:val="24"/>
        </w:rPr>
      </w:pPr>
      <w:r w:rsidRPr="00DC7671">
        <w:rPr>
          <w:rFonts w:ascii="Times New Roman" w:eastAsia="Lucida Sans Unicode" w:hAnsi="Times New Roman" w:cs="Times New Roman"/>
          <w:sz w:val="24"/>
          <w:szCs w:val="24"/>
        </w:rPr>
        <w:t></w:t>
      </w:r>
      <w:r w:rsidRPr="00DC7671">
        <w:rPr>
          <w:rFonts w:ascii="Times New Roman" w:eastAsia="Lucida Sans Unicode" w:hAnsi="Times New Roman" w:cs="Times New Roman"/>
          <w:sz w:val="24"/>
          <w:szCs w:val="24"/>
        </w:rPr>
        <w:tab/>
        <w:t>małe przedsiębiorstwo</w:t>
      </w:r>
    </w:p>
    <w:p w14:paraId="52A01C0A" w14:textId="77777777" w:rsidR="00C46100" w:rsidRPr="00DC7671" w:rsidRDefault="00C46100" w:rsidP="00C46100">
      <w:pPr>
        <w:widowControl w:val="0"/>
        <w:autoSpaceDE w:val="0"/>
        <w:spacing w:line="276" w:lineRule="auto"/>
        <w:ind w:left="284" w:hanging="426"/>
        <w:rPr>
          <w:rFonts w:ascii="Times New Roman" w:eastAsia="Lucida Sans Unicode" w:hAnsi="Times New Roman" w:cs="Times New Roman"/>
          <w:sz w:val="24"/>
          <w:szCs w:val="24"/>
        </w:rPr>
      </w:pPr>
      <w:r w:rsidRPr="00DC7671">
        <w:rPr>
          <w:rFonts w:ascii="Times New Roman" w:eastAsia="Lucida Sans Unicode" w:hAnsi="Times New Roman" w:cs="Times New Roman"/>
          <w:sz w:val="24"/>
          <w:szCs w:val="24"/>
        </w:rPr>
        <w:t></w:t>
      </w:r>
      <w:r w:rsidRPr="00DC7671">
        <w:rPr>
          <w:rFonts w:ascii="Times New Roman" w:eastAsia="Lucida Sans Unicode" w:hAnsi="Times New Roman" w:cs="Times New Roman"/>
          <w:sz w:val="24"/>
          <w:szCs w:val="24"/>
        </w:rPr>
        <w:tab/>
        <w:t>średnie przedsiębiorstwo</w:t>
      </w:r>
    </w:p>
    <w:p w14:paraId="63607CEE" w14:textId="77777777" w:rsidR="00C46100" w:rsidRPr="00DC7671" w:rsidRDefault="00C46100" w:rsidP="00C46100">
      <w:pPr>
        <w:widowControl w:val="0"/>
        <w:autoSpaceDE w:val="0"/>
        <w:spacing w:line="276" w:lineRule="auto"/>
        <w:ind w:left="284" w:hanging="426"/>
        <w:rPr>
          <w:rFonts w:ascii="Times New Roman" w:eastAsia="Lucida Sans Unicode" w:hAnsi="Times New Roman" w:cs="Times New Roman"/>
          <w:sz w:val="24"/>
          <w:szCs w:val="24"/>
        </w:rPr>
      </w:pPr>
      <w:r w:rsidRPr="00DC7671">
        <w:rPr>
          <w:rFonts w:ascii="Times New Roman" w:eastAsia="Lucida Sans Unicode" w:hAnsi="Times New Roman" w:cs="Times New Roman"/>
          <w:sz w:val="24"/>
          <w:szCs w:val="24"/>
        </w:rPr>
        <w:t></w:t>
      </w:r>
      <w:r w:rsidRPr="00DC7671">
        <w:rPr>
          <w:rFonts w:ascii="Times New Roman" w:eastAsia="Lucida Sans Unicode" w:hAnsi="Times New Roman" w:cs="Times New Roman"/>
          <w:sz w:val="24"/>
          <w:szCs w:val="24"/>
        </w:rPr>
        <w:tab/>
        <w:t>jednoosobowa działalność gospodarcza</w:t>
      </w:r>
    </w:p>
    <w:p w14:paraId="07A59360" w14:textId="77777777" w:rsidR="00C46100" w:rsidRPr="00DC7671" w:rsidRDefault="00C46100" w:rsidP="00C46100">
      <w:pPr>
        <w:widowControl w:val="0"/>
        <w:autoSpaceDE w:val="0"/>
        <w:spacing w:line="276" w:lineRule="auto"/>
        <w:ind w:left="284" w:hanging="426"/>
        <w:rPr>
          <w:rFonts w:ascii="Times New Roman" w:eastAsia="Lucida Sans Unicode" w:hAnsi="Times New Roman" w:cs="Times New Roman"/>
          <w:sz w:val="24"/>
          <w:szCs w:val="24"/>
        </w:rPr>
      </w:pPr>
      <w:r w:rsidRPr="00DC7671">
        <w:rPr>
          <w:rFonts w:ascii="Times New Roman" w:eastAsia="Lucida Sans Unicode" w:hAnsi="Times New Roman" w:cs="Times New Roman"/>
          <w:sz w:val="24"/>
          <w:szCs w:val="24"/>
        </w:rPr>
        <w:t></w:t>
      </w:r>
      <w:r w:rsidRPr="00DC7671">
        <w:rPr>
          <w:rFonts w:ascii="Times New Roman" w:eastAsia="Lucida Sans Unicode" w:hAnsi="Times New Roman" w:cs="Times New Roman"/>
          <w:sz w:val="24"/>
          <w:szCs w:val="24"/>
        </w:rPr>
        <w:tab/>
        <w:t>osoba fizyczna nieprowadząca działalności gospodarczej</w:t>
      </w:r>
    </w:p>
    <w:p w14:paraId="76138657" w14:textId="77777777" w:rsidR="00C46100" w:rsidRPr="00DC7671" w:rsidRDefault="00C46100" w:rsidP="00C46100">
      <w:pPr>
        <w:widowControl w:val="0"/>
        <w:autoSpaceDE w:val="0"/>
        <w:spacing w:line="276" w:lineRule="auto"/>
        <w:ind w:left="284" w:hanging="426"/>
        <w:rPr>
          <w:rFonts w:ascii="Times New Roman" w:eastAsia="Lucida Sans Unicode" w:hAnsi="Times New Roman" w:cs="Times New Roman"/>
          <w:sz w:val="24"/>
          <w:szCs w:val="24"/>
        </w:rPr>
      </w:pPr>
      <w:r w:rsidRPr="00DC7671">
        <w:rPr>
          <w:rFonts w:ascii="Times New Roman" w:eastAsia="Lucida Sans Unicode" w:hAnsi="Times New Roman" w:cs="Times New Roman"/>
          <w:sz w:val="24"/>
          <w:szCs w:val="24"/>
        </w:rPr>
        <w:t></w:t>
      </w:r>
      <w:r w:rsidRPr="00DC7671">
        <w:rPr>
          <w:rFonts w:ascii="Times New Roman" w:eastAsia="Lucida Sans Unicode" w:hAnsi="Times New Roman" w:cs="Times New Roman"/>
          <w:sz w:val="24"/>
          <w:szCs w:val="24"/>
        </w:rPr>
        <w:tab/>
        <w:t>inny rodzaj</w:t>
      </w:r>
    </w:p>
    <w:p w14:paraId="6615A7D9" w14:textId="77777777" w:rsidR="00C46100" w:rsidRPr="00DC7671" w:rsidRDefault="00C46100" w:rsidP="00C46100">
      <w:pPr>
        <w:widowControl w:val="0"/>
        <w:autoSpaceDE w:val="0"/>
        <w:spacing w:line="276" w:lineRule="auto"/>
        <w:ind w:left="284" w:hanging="426"/>
        <w:rPr>
          <w:rFonts w:ascii="Times New Roman" w:eastAsia="Lucida Sans Unicode" w:hAnsi="Times New Roman" w:cs="Times New Roman"/>
          <w:sz w:val="24"/>
          <w:szCs w:val="24"/>
        </w:rPr>
      </w:pPr>
    </w:p>
    <w:p w14:paraId="67D50D91" w14:textId="77777777" w:rsidR="00C46100" w:rsidRPr="00DC7671" w:rsidRDefault="00C46100" w:rsidP="00E421E5">
      <w:pPr>
        <w:widowControl w:val="0"/>
        <w:autoSpaceDE w:val="0"/>
        <w:spacing w:line="276" w:lineRule="auto"/>
        <w:ind w:left="284" w:hanging="426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DC7671">
        <w:rPr>
          <w:rFonts w:ascii="Times New Roman" w:eastAsia="Lucida Sans Unicode" w:hAnsi="Times New Roman" w:cs="Times New Roman"/>
          <w:sz w:val="24"/>
          <w:szCs w:val="24"/>
        </w:rPr>
        <w:t>13)</w:t>
      </w:r>
      <w:r w:rsidRPr="00DC7671">
        <w:rPr>
          <w:rFonts w:ascii="Times New Roman" w:eastAsia="Lucida Sans Unicode" w:hAnsi="Times New Roman" w:cs="Times New Roman"/>
          <w:sz w:val="24"/>
          <w:szCs w:val="24"/>
        </w:rPr>
        <w:tab/>
        <w:t xml:space="preserve">Zamawiający może uzyskać odpis lub informację z Krajowego Rejestru Sądowego, Centralnej Ewidencji i Informacji o Działalności Gospodarczej lub innego właściwego </w:t>
      </w:r>
      <w:r w:rsidRPr="00DC7671">
        <w:rPr>
          <w:rFonts w:ascii="Times New Roman" w:eastAsia="Lucida Sans Unicode" w:hAnsi="Times New Roman" w:cs="Times New Roman"/>
          <w:sz w:val="24"/>
          <w:szCs w:val="24"/>
        </w:rPr>
        <w:lastRenderedPageBreak/>
        <w:t>rejestru za pomocą bezpłatnej i ogólnodostępnej bazy danych, do której dostęp jest możliwy przez stronę internetową (należy zaznaczyć „x”):</w:t>
      </w:r>
    </w:p>
    <w:p w14:paraId="7376566E" w14:textId="77777777" w:rsidR="00C46100" w:rsidRPr="00DC7671" w:rsidRDefault="00C46100" w:rsidP="00C46100">
      <w:pPr>
        <w:widowControl w:val="0"/>
        <w:autoSpaceDE w:val="0"/>
        <w:spacing w:line="276" w:lineRule="auto"/>
        <w:ind w:left="284" w:hanging="426"/>
        <w:rPr>
          <w:rFonts w:ascii="Times New Roman" w:eastAsia="Lucida Sans Unicode" w:hAnsi="Times New Roman" w:cs="Times New Roman"/>
          <w:sz w:val="24"/>
          <w:szCs w:val="24"/>
        </w:rPr>
      </w:pPr>
      <w:r w:rsidRPr="00DC7671">
        <w:rPr>
          <w:rFonts w:ascii="Times New Roman" w:eastAsia="Lucida Sans Unicode" w:hAnsi="Times New Roman" w:cs="Times New Roman"/>
          <w:sz w:val="24"/>
          <w:szCs w:val="24"/>
        </w:rPr>
        <w:t></w:t>
      </w:r>
      <w:r w:rsidRPr="00DC7671">
        <w:rPr>
          <w:rFonts w:ascii="Times New Roman" w:eastAsia="Lucida Sans Unicode" w:hAnsi="Times New Roman" w:cs="Times New Roman"/>
          <w:sz w:val="24"/>
          <w:szCs w:val="24"/>
        </w:rPr>
        <w:tab/>
        <w:t xml:space="preserve">https://prod.ceidg.gov.pl/CEIDG/CEIDG.Public.UI/Search.aspx      </w:t>
      </w:r>
    </w:p>
    <w:p w14:paraId="1DDEA33D" w14:textId="77777777" w:rsidR="00C46100" w:rsidRPr="00DC7671" w:rsidRDefault="00C46100" w:rsidP="00C46100">
      <w:pPr>
        <w:widowControl w:val="0"/>
        <w:autoSpaceDE w:val="0"/>
        <w:spacing w:line="276" w:lineRule="auto"/>
        <w:ind w:left="284" w:hanging="426"/>
        <w:rPr>
          <w:rFonts w:ascii="Times New Roman" w:eastAsia="Lucida Sans Unicode" w:hAnsi="Times New Roman" w:cs="Times New Roman"/>
          <w:sz w:val="24"/>
          <w:szCs w:val="24"/>
        </w:rPr>
      </w:pPr>
      <w:r w:rsidRPr="00DC7671">
        <w:rPr>
          <w:rFonts w:ascii="Times New Roman" w:eastAsia="Lucida Sans Unicode" w:hAnsi="Times New Roman" w:cs="Times New Roman"/>
          <w:sz w:val="24"/>
          <w:szCs w:val="24"/>
        </w:rPr>
        <w:t></w:t>
      </w:r>
      <w:r w:rsidRPr="00DC7671">
        <w:rPr>
          <w:rFonts w:ascii="Times New Roman" w:eastAsia="Lucida Sans Unicode" w:hAnsi="Times New Roman" w:cs="Times New Roman"/>
          <w:sz w:val="24"/>
          <w:szCs w:val="24"/>
        </w:rPr>
        <w:tab/>
        <w:t>https://ekrs.ms.gov.pl/web/wyszukiwarka-krs/strona-glowna/index.html</w:t>
      </w:r>
    </w:p>
    <w:p w14:paraId="01291695" w14:textId="77777777" w:rsidR="00C46100" w:rsidRPr="00DC7671" w:rsidRDefault="00C46100" w:rsidP="00C46100">
      <w:pPr>
        <w:widowControl w:val="0"/>
        <w:autoSpaceDE w:val="0"/>
        <w:spacing w:line="276" w:lineRule="auto"/>
        <w:ind w:left="284" w:hanging="426"/>
        <w:rPr>
          <w:rFonts w:ascii="Times New Roman" w:eastAsia="Lucida Sans Unicode" w:hAnsi="Times New Roman" w:cs="Times New Roman"/>
          <w:sz w:val="24"/>
          <w:szCs w:val="24"/>
        </w:rPr>
      </w:pPr>
      <w:r w:rsidRPr="00DC7671">
        <w:rPr>
          <w:rFonts w:ascii="Times New Roman" w:eastAsia="Lucida Sans Unicode" w:hAnsi="Times New Roman" w:cs="Times New Roman"/>
          <w:sz w:val="24"/>
          <w:szCs w:val="24"/>
        </w:rPr>
        <w:t></w:t>
      </w:r>
      <w:r w:rsidRPr="00DC7671">
        <w:rPr>
          <w:rFonts w:ascii="Times New Roman" w:eastAsia="Lucida Sans Unicode" w:hAnsi="Times New Roman" w:cs="Times New Roman"/>
          <w:sz w:val="24"/>
          <w:szCs w:val="24"/>
        </w:rPr>
        <w:tab/>
        <w:t>………………………………………………………………………………….</w:t>
      </w:r>
    </w:p>
    <w:p w14:paraId="52A43A44" w14:textId="129FDB6B" w:rsidR="00C46100" w:rsidRPr="00DC7671" w:rsidRDefault="00C46100" w:rsidP="000B4304">
      <w:pPr>
        <w:widowControl w:val="0"/>
        <w:autoSpaceDE w:val="0"/>
        <w:spacing w:line="276" w:lineRule="auto"/>
        <w:ind w:left="284" w:firstLine="1984"/>
        <w:rPr>
          <w:rFonts w:ascii="Times New Roman" w:eastAsia="Lucida Sans Unicode" w:hAnsi="Times New Roman" w:cs="Times New Roman"/>
          <w:sz w:val="18"/>
          <w:szCs w:val="18"/>
        </w:rPr>
      </w:pPr>
      <w:r w:rsidRPr="00DC7671">
        <w:rPr>
          <w:rFonts w:ascii="Times New Roman" w:eastAsia="Lucida Sans Unicode" w:hAnsi="Times New Roman" w:cs="Times New Roman"/>
          <w:sz w:val="18"/>
          <w:szCs w:val="18"/>
        </w:rPr>
        <w:t>(wpisać adres strony internetowej)</w:t>
      </w:r>
    </w:p>
    <w:p w14:paraId="45EF3FFF" w14:textId="53ECE1D8" w:rsidR="00C46100" w:rsidRPr="00DC7671" w:rsidRDefault="00C46100" w:rsidP="005C7DCF">
      <w:pPr>
        <w:widowControl w:val="0"/>
        <w:autoSpaceDE w:val="0"/>
        <w:spacing w:line="276" w:lineRule="auto"/>
        <w:ind w:left="284" w:hanging="426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DC7671">
        <w:rPr>
          <w:rFonts w:ascii="Times New Roman" w:eastAsia="Lucida Sans Unicode" w:hAnsi="Times New Roman" w:cs="Times New Roman"/>
          <w:sz w:val="24"/>
          <w:szCs w:val="24"/>
        </w:rPr>
        <w:t>14)</w:t>
      </w:r>
      <w:r w:rsidRPr="00DC7671">
        <w:rPr>
          <w:rFonts w:ascii="Times New Roman" w:eastAsia="Lucida Sans Unicode" w:hAnsi="Times New Roman" w:cs="Times New Roman"/>
          <w:sz w:val="24"/>
          <w:szCs w:val="24"/>
        </w:rPr>
        <w:tab/>
        <w:t>Oświadczam, że wypełniłem obowiązki informacyjne przewidziane w art. 13 lub art. 14 RODO  wobec osób fizycznych, od których dane osobowe bezpośrednio lub pośrednio pozyskałem w celu ubiegania się o udzielenie zamówienia publiczn</w:t>
      </w:r>
      <w:r w:rsidR="00F5459E" w:rsidRPr="00DC7671">
        <w:rPr>
          <w:rFonts w:ascii="Times New Roman" w:eastAsia="Lucida Sans Unicode" w:hAnsi="Times New Roman" w:cs="Times New Roman"/>
          <w:sz w:val="24"/>
          <w:szCs w:val="24"/>
        </w:rPr>
        <w:t>ego w niniejszym postępowaniu.</w:t>
      </w:r>
    </w:p>
    <w:p w14:paraId="704B2336" w14:textId="77777777" w:rsidR="00F5459E" w:rsidRPr="00DC7671" w:rsidRDefault="00F5459E" w:rsidP="00F5459E">
      <w:pPr>
        <w:widowControl w:val="0"/>
        <w:autoSpaceDE w:val="0"/>
        <w:spacing w:line="276" w:lineRule="auto"/>
        <w:ind w:left="284" w:hanging="426"/>
        <w:rPr>
          <w:rFonts w:ascii="Times New Roman" w:eastAsia="Lucida Sans Unicode" w:hAnsi="Times New Roman" w:cs="Times New Roman"/>
          <w:sz w:val="24"/>
          <w:szCs w:val="24"/>
        </w:rPr>
      </w:pPr>
    </w:p>
    <w:p w14:paraId="007A7FA8" w14:textId="7EF0679A" w:rsidR="00FD7C2E" w:rsidRPr="00DC7671" w:rsidRDefault="00C46100" w:rsidP="00BD34D9">
      <w:pPr>
        <w:widowControl w:val="0"/>
        <w:autoSpaceDE w:val="0"/>
        <w:spacing w:line="276" w:lineRule="auto"/>
        <w:ind w:left="-142" w:firstLine="0"/>
        <w:rPr>
          <w:rFonts w:ascii="Times New Roman" w:eastAsia="Lucida Sans Unicode" w:hAnsi="Times New Roman" w:cs="Times New Roman"/>
          <w:sz w:val="24"/>
          <w:szCs w:val="24"/>
        </w:rPr>
      </w:pPr>
      <w:r w:rsidRPr="00DC7671">
        <w:rPr>
          <w:rFonts w:ascii="Times New Roman" w:eastAsia="Lucida Sans Unicode" w:hAnsi="Times New Roman" w:cs="Times New Roman"/>
          <w:sz w:val="24"/>
          <w:szCs w:val="24"/>
        </w:rPr>
        <w:t>Formularz oferty musi być podpisany przez osobę/osoby uprawnioną(</w:t>
      </w:r>
      <w:proofErr w:type="spellStart"/>
      <w:r w:rsidRPr="00DC7671">
        <w:rPr>
          <w:rFonts w:ascii="Times New Roman" w:eastAsia="Lucida Sans Unicode" w:hAnsi="Times New Roman" w:cs="Times New Roman"/>
          <w:sz w:val="24"/>
          <w:szCs w:val="24"/>
        </w:rPr>
        <w:t>ne</w:t>
      </w:r>
      <w:proofErr w:type="spellEnd"/>
      <w:r w:rsidRPr="00DC7671">
        <w:rPr>
          <w:rFonts w:ascii="Times New Roman" w:eastAsia="Lucida Sans Unicode" w:hAnsi="Times New Roman" w:cs="Times New Roman"/>
          <w:sz w:val="24"/>
          <w:szCs w:val="24"/>
        </w:rPr>
        <w:t>) do reprezentowania Wykonawc</w:t>
      </w:r>
      <w:bookmarkEnd w:id="0"/>
      <w:r w:rsidR="00BD34D9" w:rsidRPr="00DC7671">
        <w:rPr>
          <w:rFonts w:ascii="Times New Roman" w:eastAsia="Lucida Sans Unicode" w:hAnsi="Times New Roman" w:cs="Times New Roman"/>
          <w:sz w:val="24"/>
          <w:szCs w:val="24"/>
        </w:rPr>
        <w:t>y</w:t>
      </w:r>
    </w:p>
    <w:p w14:paraId="14DA101A" w14:textId="77777777" w:rsidR="00AD66C8" w:rsidRPr="00DC7671" w:rsidRDefault="00AD66C8" w:rsidP="00BD34D9">
      <w:pPr>
        <w:widowControl w:val="0"/>
        <w:autoSpaceDE w:val="0"/>
        <w:spacing w:line="276" w:lineRule="auto"/>
        <w:ind w:left="-142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0CA86747" w14:textId="77777777" w:rsidR="00AD66C8" w:rsidRPr="00DC7671" w:rsidRDefault="00AD66C8" w:rsidP="00BD34D9">
      <w:pPr>
        <w:widowControl w:val="0"/>
        <w:autoSpaceDE w:val="0"/>
        <w:spacing w:line="276" w:lineRule="auto"/>
        <w:ind w:left="-142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338EBA41" w14:textId="77777777" w:rsidR="00AD66C8" w:rsidRPr="00DC7671" w:rsidRDefault="00AD66C8" w:rsidP="00BD34D9">
      <w:pPr>
        <w:widowControl w:val="0"/>
        <w:autoSpaceDE w:val="0"/>
        <w:spacing w:line="276" w:lineRule="auto"/>
        <w:ind w:left="-142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058C1094" w14:textId="77777777" w:rsidR="00AD66C8" w:rsidRPr="00DC7671" w:rsidRDefault="00AD66C8" w:rsidP="00BD34D9">
      <w:pPr>
        <w:widowControl w:val="0"/>
        <w:autoSpaceDE w:val="0"/>
        <w:spacing w:line="276" w:lineRule="auto"/>
        <w:ind w:left="-142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6964C3BF" w14:textId="77777777" w:rsidR="00AD66C8" w:rsidRPr="00DC7671" w:rsidRDefault="00AD66C8" w:rsidP="00BD34D9">
      <w:pPr>
        <w:widowControl w:val="0"/>
        <w:autoSpaceDE w:val="0"/>
        <w:spacing w:line="276" w:lineRule="auto"/>
        <w:ind w:left="-142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59B66940" w14:textId="77777777" w:rsidR="00AD66C8" w:rsidRPr="00DC7671" w:rsidRDefault="00AD66C8" w:rsidP="00BD34D9">
      <w:pPr>
        <w:widowControl w:val="0"/>
        <w:autoSpaceDE w:val="0"/>
        <w:spacing w:line="276" w:lineRule="auto"/>
        <w:ind w:left="-142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45F0A78C" w14:textId="77777777" w:rsidR="00AD66C8" w:rsidRPr="00DC7671" w:rsidRDefault="00AD66C8" w:rsidP="00BD34D9">
      <w:pPr>
        <w:widowControl w:val="0"/>
        <w:autoSpaceDE w:val="0"/>
        <w:spacing w:line="276" w:lineRule="auto"/>
        <w:ind w:left="-142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3C5883E5" w14:textId="77777777" w:rsidR="00AD66C8" w:rsidRPr="00DC7671" w:rsidRDefault="00AD66C8" w:rsidP="00BD34D9">
      <w:pPr>
        <w:widowControl w:val="0"/>
        <w:autoSpaceDE w:val="0"/>
        <w:spacing w:line="276" w:lineRule="auto"/>
        <w:ind w:left="-142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2AC8C075" w14:textId="77777777" w:rsidR="00AD66C8" w:rsidRPr="00DC7671" w:rsidRDefault="00AD66C8" w:rsidP="00BD34D9">
      <w:pPr>
        <w:widowControl w:val="0"/>
        <w:autoSpaceDE w:val="0"/>
        <w:spacing w:line="276" w:lineRule="auto"/>
        <w:ind w:left="-142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6CE7FC3A" w14:textId="77777777" w:rsidR="00B55A90" w:rsidRPr="00DC7671" w:rsidRDefault="00B55A90" w:rsidP="00BD34D9">
      <w:pPr>
        <w:widowControl w:val="0"/>
        <w:autoSpaceDE w:val="0"/>
        <w:spacing w:line="276" w:lineRule="auto"/>
        <w:ind w:left="-142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27FF44CF" w14:textId="0AAC6243" w:rsidR="00FD7C2E" w:rsidRPr="00DC7671" w:rsidRDefault="00B93153" w:rsidP="00B55A90">
      <w:pPr>
        <w:widowControl w:val="0"/>
        <w:autoSpaceDE w:val="0"/>
        <w:spacing w:line="360" w:lineRule="auto"/>
        <w:ind w:hanging="142"/>
        <w:rPr>
          <w:rFonts w:ascii="Times New Roman" w:eastAsia="Lucida Sans Unicode" w:hAnsi="Times New Roman" w:cs="Times New Roman"/>
          <w:bCs/>
          <w:sz w:val="18"/>
          <w:szCs w:val="18"/>
        </w:rPr>
      </w:pPr>
      <w:r w:rsidRPr="00DC7671">
        <w:rPr>
          <w:rFonts w:ascii="Times New Roman" w:eastAsia="Lucida Sans Unicode" w:hAnsi="Times New Roman" w:cs="Times New Roman"/>
          <w:bCs/>
          <w:sz w:val="18"/>
          <w:szCs w:val="18"/>
        </w:rPr>
        <w:t xml:space="preserve">* Wypełnić w całości część, na którą składana jest oferta </w:t>
      </w:r>
    </w:p>
    <w:p w14:paraId="29502D3F" w14:textId="19635A80" w:rsidR="00F5459E" w:rsidRPr="00DC7671" w:rsidRDefault="00D6761C" w:rsidP="00B55A90">
      <w:pPr>
        <w:widowControl w:val="0"/>
        <w:autoSpaceDE w:val="0"/>
        <w:spacing w:line="360" w:lineRule="auto"/>
        <w:ind w:hanging="142"/>
        <w:rPr>
          <w:rFonts w:ascii="Times New Roman" w:eastAsia="Lucida Sans Unicode" w:hAnsi="Times New Roman" w:cs="Times New Roman"/>
          <w:bCs/>
          <w:sz w:val="18"/>
          <w:szCs w:val="18"/>
        </w:rPr>
      </w:pPr>
      <w:r>
        <w:rPr>
          <w:rFonts w:ascii="Times New Roman" w:eastAsia="Lucida Sans Unicode" w:hAnsi="Times New Roman" w:cs="Times New Roman"/>
          <w:bCs/>
          <w:sz w:val="18"/>
          <w:szCs w:val="18"/>
        </w:rPr>
        <w:t>** ilość godzin objęta prawem opcji</w:t>
      </w:r>
    </w:p>
    <w:p w14:paraId="5E6A3AC2" w14:textId="5BA1B10F" w:rsidR="00AD66C8" w:rsidRPr="00DC7671" w:rsidRDefault="00AD66C8" w:rsidP="00B55A90">
      <w:pPr>
        <w:widowControl w:val="0"/>
        <w:autoSpaceDE w:val="0"/>
        <w:spacing w:line="360" w:lineRule="auto"/>
        <w:ind w:hanging="142"/>
        <w:rPr>
          <w:rFonts w:ascii="Times New Roman" w:eastAsia="Lucida Sans Unicode" w:hAnsi="Times New Roman" w:cs="Times New Roman"/>
          <w:bCs/>
          <w:sz w:val="18"/>
          <w:szCs w:val="18"/>
        </w:rPr>
      </w:pPr>
      <w:r w:rsidRPr="00DC7671">
        <w:rPr>
          <w:rFonts w:ascii="Times New Roman" w:eastAsia="Lucida Sans Unicode" w:hAnsi="Times New Roman" w:cs="Times New Roman"/>
          <w:bCs/>
          <w:sz w:val="18"/>
          <w:szCs w:val="18"/>
        </w:rPr>
        <w:t>*** cena brana pod uwagę w kryterium</w:t>
      </w:r>
    </w:p>
    <w:sectPr w:rsidR="00AD66C8" w:rsidRPr="00DC7671" w:rsidSect="00B55A90">
      <w:footerReference w:type="default" r:id="rId9"/>
      <w:pgSz w:w="11906" w:h="16838"/>
      <w:pgMar w:top="567" w:right="1417" w:bottom="993" w:left="1418" w:header="708" w:footer="1417" w:gutter="0"/>
      <w:pgNumType w:start="1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1BDF8" w14:textId="77777777" w:rsidR="00D92ECC" w:rsidRDefault="00D92ECC">
      <w:r>
        <w:separator/>
      </w:r>
    </w:p>
  </w:endnote>
  <w:endnote w:type="continuationSeparator" w:id="0">
    <w:p w14:paraId="0E56928C" w14:textId="77777777" w:rsidR="00D92ECC" w:rsidRDefault="00D92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font414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81CFDA" w14:textId="77777777" w:rsidR="008E48DD" w:rsidRDefault="008E48D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4C3CBF">
      <w:rPr>
        <w:noProof/>
      </w:rPr>
      <w:t>1</w:t>
    </w:r>
    <w:r>
      <w:fldChar w:fldCharType="end"/>
    </w:r>
  </w:p>
  <w:p w14:paraId="140FB80A" w14:textId="77777777" w:rsidR="008E48DD" w:rsidRDefault="008E48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A552F6" w14:textId="77777777" w:rsidR="00D92ECC" w:rsidRDefault="00D92ECC">
      <w:r>
        <w:separator/>
      </w:r>
    </w:p>
  </w:footnote>
  <w:footnote w:type="continuationSeparator" w:id="0">
    <w:p w14:paraId="696E5457" w14:textId="77777777" w:rsidR="00D92ECC" w:rsidRDefault="00D92E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ahoma"/>
        <w:iCs/>
        <w:color w:val="FF0000"/>
        <w:kern w:val="1"/>
        <w:sz w:val="24"/>
        <w:szCs w:val="24"/>
        <w:lang w:eastAsia="pl-PL" w:bidi="pl-P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b/>
        <w:sz w:val="24"/>
        <w:szCs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Lucida Sans Unicode" w:hAnsi="Symbol" w:cs="OpenSymbol"/>
        <w:b/>
        <w:sz w:val="24"/>
        <w:szCs w:val="24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sz w:val="24"/>
        <w:szCs w:val="24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Symbol" w:hint="default"/>
        <w:sz w:val="24"/>
        <w:szCs w:val="24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4"/>
        <w:szCs w:val="24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4"/>
      </w:r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2"/>
      </w:rPr>
    </w:lvl>
  </w:abstractNum>
  <w:abstractNum w:abstractNumId="15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4"/>
      </w:rPr>
    </w:lvl>
  </w:abstractNum>
  <w:abstractNum w:abstractNumId="16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0"/>
        <w:szCs w:val="24"/>
      </w:rPr>
    </w:lvl>
  </w:abstractNum>
  <w:abstractNum w:abstractNumId="17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8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9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0">
    <w:nsid w:val="00000015"/>
    <w:multiLevelType w:val="singleLevel"/>
    <w:tmpl w:val="00000015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i/>
        <w:sz w:val="20"/>
        <w:szCs w:val="24"/>
      </w:rPr>
    </w:lvl>
  </w:abstractNum>
  <w:abstractNum w:abstractNumId="21">
    <w:nsid w:val="00000016"/>
    <w:multiLevelType w:val="singleLevel"/>
    <w:tmpl w:val="0000001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500" w:hanging="360"/>
      </w:pPr>
      <w:rPr>
        <w:rFonts w:ascii="Symbol" w:hAnsi="Symbol" w:cs="Times New Roman"/>
        <w:sz w:val="24"/>
        <w:szCs w:val="24"/>
      </w:rPr>
    </w:lvl>
  </w:abstractNum>
  <w:abstractNum w:abstractNumId="22">
    <w:nsid w:val="00000017"/>
    <w:multiLevelType w:val="singleLevel"/>
    <w:tmpl w:val="00000017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90" w:hanging="360"/>
      </w:pPr>
      <w:rPr>
        <w:rFonts w:ascii="StarSymbol" w:eastAsia="StarSymbol" w:hAnsi="StarSymbol" w:cs="StarSymbol"/>
        <w:bCs/>
        <w:sz w:val="18"/>
        <w:szCs w:val="18"/>
      </w:rPr>
    </w:lvl>
  </w:abstractNum>
  <w:abstractNum w:abstractNumId="23">
    <w:nsid w:val="00000018"/>
    <w:multiLevelType w:val="singleLevel"/>
    <w:tmpl w:val="00000018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tarSymbol"/>
        <w:sz w:val="18"/>
        <w:szCs w:val="18"/>
      </w:rPr>
    </w:lvl>
  </w:abstractNum>
  <w:abstractNum w:abstractNumId="24">
    <w:nsid w:val="00000019"/>
    <w:multiLevelType w:val="singleLevel"/>
    <w:tmpl w:val="DDE8917E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Times New Roman" w:hint="default"/>
        <w:b/>
        <w:bCs/>
        <w:color w:val="auto"/>
        <w:sz w:val="24"/>
        <w:szCs w:val="24"/>
      </w:rPr>
    </w:lvl>
  </w:abstractNum>
  <w:abstractNum w:abstractNumId="25">
    <w:nsid w:val="0000001A"/>
    <w:multiLevelType w:val="multilevel"/>
    <w:tmpl w:val="0000001A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i/>
        <w:sz w:val="20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6">
    <w:nsid w:val="0000001B"/>
    <w:multiLevelType w:val="multilevel"/>
    <w:tmpl w:val="0000001B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0000001C"/>
    <w:multiLevelType w:val="singleLevel"/>
    <w:tmpl w:val="758847C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</w:abstractNum>
  <w:abstractNum w:abstractNumId="28">
    <w:nsid w:val="0000001D"/>
    <w:multiLevelType w:val="multilevel"/>
    <w:tmpl w:val="0000001D"/>
    <w:name w:val="WW8Num34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/>
        <w:sz w:val="22"/>
        <w:szCs w:val="22"/>
      </w:rPr>
    </w:lvl>
    <w:lvl w:ilvl="1">
      <w:start w:val="1"/>
      <w:numFmt w:val="bullet"/>
      <w:lvlText w:val=""/>
      <w:lvlJc w:val="left"/>
      <w:pPr>
        <w:tabs>
          <w:tab w:val="num" w:pos="0"/>
        </w:tabs>
        <w:ind w:left="567" w:hanging="283"/>
      </w:pPr>
      <w:rPr>
        <w:rFonts w:ascii="Wingdings" w:hAnsi="Wingdings" w:cs="Times New Roman"/>
        <w:sz w:val="22"/>
        <w:szCs w:val="22"/>
      </w:rPr>
    </w:lvl>
    <w:lvl w:ilvl="2">
      <w:start w:val="1"/>
      <w:numFmt w:val="bullet"/>
      <w:lvlText w:val=""/>
      <w:lvlJc w:val="left"/>
      <w:pPr>
        <w:tabs>
          <w:tab w:val="num" w:pos="0"/>
        </w:tabs>
        <w:ind w:left="850" w:hanging="283"/>
      </w:pPr>
      <w:rPr>
        <w:rFonts w:ascii="Wingdings" w:hAnsi="Wingdings" w:cs="Times New Roman"/>
        <w:sz w:val="22"/>
        <w:szCs w:val="22"/>
      </w:rPr>
    </w:lvl>
    <w:lvl w:ilvl="3">
      <w:start w:val="1"/>
      <w:numFmt w:val="bullet"/>
      <w:lvlText w:val=""/>
      <w:lvlJc w:val="left"/>
      <w:pPr>
        <w:tabs>
          <w:tab w:val="num" w:pos="0"/>
        </w:tabs>
        <w:ind w:left="1134" w:hanging="283"/>
      </w:pPr>
      <w:rPr>
        <w:rFonts w:ascii="Wingdings" w:hAnsi="Wingdings" w:cs="Times New Roman"/>
        <w:sz w:val="22"/>
        <w:szCs w:val="22"/>
      </w:rPr>
    </w:lvl>
    <w:lvl w:ilvl="4">
      <w:start w:val="1"/>
      <w:numFmt w:val="bullet"/>
      <w:lvlText w:val=""/>
      <w:lvlJc w:val="left"/>
      <w:pPr>
        <w:tabs>
          <w:tab w:val="num" w:pos="0"/>
        </w:tabs>
        <w:ind w:left="1417" w:hanging="283"/>
      </w:pPr>
      <w:rPr>
        <w:rFonts w:ascii="Wingdings" w:hAnsi="Wingdings" w:cs="Times New Roman"/>
        <w:sz w:val="22"/>
        <w:szCs w:val="22"/>
      </w:rPr>
    </w:lvl>
    <w:lvl w:ilvl="5">
      <w:start w:val="1"/>
      <w:numFmt w:val="bullet"/>
      <w:lvlText w:val=""/>
      <w:lvlJc w:val="left"/>
      <w:pPr>
        <w:tabs>
          <w:tab w:val="num" w:pos="0"/>
        </w:tabs>
        <w:ind w:left="1701" w:hanging="283"/>
      </w:pPr>
      <w:rPr>
        <w:rFonts w:ascii="Wingdings" w:hAnsi="Wingdings" w:cs="Times New Roman"/>
        <w:sz w:val="22"/>
        <w:szCs w:val="22"/>
      </w:rPr>
    </w:lvl>
    <w:lvl w:ilvl="6">
      <w:start w:val="1"/>
      <w:numFmt w:val="bullet"/>
      <w:lvlText w:val=""/>
      <w:lvlJc w:val="left"/>
      <w:pPr>
        <w:tabs>
          <w:tab w:val="num" w:pos="0"/>
        </w:tabs>
        <w:ind w:left="1984" w:hanging="283"/>
      </w:pPr>
      <w:rPr>
        <w:rFonts w:ascii="Wingdings" w:hAnsi="Wingdings" w:cs="Times New Roman"/>
        <w:sz w:val="22"/>
        <w:szCs w:val="22"/>
      </w:rPr>
    </w:lvl>
    <w:lvl w:ilvl="7">
      <w:start w:val="1"/>
      <w:numFmt w:val="bullet"/>
      <w:lvlText w:val=""/>
      <w:lvlJc w:val="left"/>
      <w:pPr>
        <w:tabs>
          <w:tab w:val="num" w:pos="0"/>
        </w:tabs>
        <w:ind w:left="2268" w:hanging="283"/>
      </w:pPr>
      <w:rPr>
        <w:rFonts w:ascii="Wingdings" w:hAnsi="Wingdings" w:cs="Times New Roman"/>
        <w:sz w:val="22"/>
        <w:szCs w:val="22"/>
      </w:rPr>
    </w:lvl>
    <w:lvl w:ilvl="8">
      <w:start w:val="1"/>
      <w:numFmt w:val="bullet"/>
      <w:lvlText w:val=""/>
      <w:lvlJc w:val="left"/>
      <w:pPr>
        <w:tabs>
          <w:tab w:val="num" w:pos="0"/>
        </w:tabs>
        <w:ind w:left="2551" w:hanging="283"/>
      </w:pPr>
      <w:rPr>
        <w:rFonts w:ascii="Wingdings" w:hAnsi="Wingdings" w:cs="Times New Roman"/>
        <w:sz w:val="22"/>
        <w:szCs w:val="22"/>
      </w:rPr>
    </w:lvl>
  </w:abstractNum>
  <w:abstractNum w:abstractNumId="29">
    <w:nsid w:val="0000001E"/>
    <w:multiLevelType w:val="multilevel"/>
    <w:tmpl w:val="0000001E"/>
    <w:name w:val="WW8Num35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 w:hint="default"/>
        <w:b/>
        <w:bCs/>
        <w:i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17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01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984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268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551" w:hanging="283"/>
      </w:pPr>
      <w:rPr>
        <w:rFonts w:ascii="Symbol" w:hAnsi="Symbol" w:cs="Symbol"/>
      </w:rPr>
    </w:lvl>
  </w:abstractNum>
  <w:abstractNum w:abstractNumId="30">
    <w:nsid w:val="0000001F"/>
    <w:multiLevelType w:val="singleLevel"/>
    <w:tmpl w:val="0000001F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b/>
        <w:bCs/>
        <w:color w:val="000000"/>
        <w:sz w:val="18"/>
        <w:szCs w:val="18"/>
      </w:rPr>
    </w:lvl>
  </w:abstractNum>
  <w:abstractNum w:abstractNumId="31">
    <w:nsid w:val="00000020"/>
    <w:multiLevelType w:val="singleLevel"/>
    <w:tmpl w:val="00000020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32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bCs/>
        <w:sz w:val="20"/>
        <w:szCs w:val="24"/>
      </w:rPr>
    </w:lvl>
  </w:abstractNum>
  <w:abstractNum w:abstractNumId="33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color w:val="000000"/>
        <w:sz w:val="24"/>
        <w:szCs w:val="24"/>
      </w:rPr>
    </w:lvl>
  </w:abstractNum>
  <w:abstractNum w:abstractNumId="34">
    <w:nsid w:val="00000023"/>
    <w:multiLevelType w:val="multilevel"/>
    <w:tmpl w:val="00000023"/>
    <w:name w:val="WW8Num41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tarSymbol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tarSymbol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StarSymbol"/>
        <w:sz w:val="18"/>
        <w:szCs w:val="18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tarSymbol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StarSymbol"/>
        <w:sz w:val="18"/>
        <w:szCs w:val="18"/>
      </w:rPr>
    </w:lvl>
  </w:abstractNum>
  <w:abstractNum w:abstractNumId="35">
    <w:nsid w:val="00000024"/>
    <w:multiLevelType w:val="multilevel"/>
    <w:tmpl w:val="00000024"/>
    <w:name w:val="WW8Num42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z w:val="20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z w:val="20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>
    <w:nsid w:val="00000025"/>
    <w:multiLevelType w:val="multilevel"/>
    <w:tmpl w:val="00000025"/>
    <w:name w:val="WW8Num43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Symbol" w:hint="default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7">
    <w:nsid w:val="00000026"/>
    <w:multiLevelType w:val="multilevel"/>
    <w:tmpl w:val="00000026"/>
    <w:name w:val="WW8Num44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hint="default"/>
        <w:sz w:val="20"/>
        <w:szCs w:val="20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38">
    <w:nsid w:val="00000027"/>
    <w:multiLevelType w:val="multilevel"/>
    <w:tmpl w:val="00000027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9">
    <w:nsid w:val="00000028"/>
    <w:multiLevelType w:val="multilevel"/>
    <w:tmpl w:val="00000028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9"/>
    <w:multiLevelType w:val="multilevel"/>
    <w:tmpl w:val="00000029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1">
    <w:nsid w:val="0000002A"/>
    <w:multiLevelType w:val="multilevel"/>
    <w:tmpl w:val="0000002A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2">
    <w:nsid w:val="0000002B"/>
    <w:multiLevelType w:val="multilevel"/>
    <w:tmpl w:val="0000002B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788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08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68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228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8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8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308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68" w:hanging="360"/>
      </w:pPr>
    </w:lvl>
  </w:abstractNum>
  <w:abstractNum w:abstractNumId="43">
    <w:nsid w:val="0000002C"/>
    <w:multiLevelType w:val="multilevel"/>
    <w:tmpl w:val="0000002C"/>
    <w:name w:val="WW8Num5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>
    <w:nsid w:val="0000002D"/>
    <w:multiLevelType w:val="multilevel"/>
    <w:tmpl w:val="0000002D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5">
    <w:nsid w:val="0000002E"/>
    <w:multiLevelType w:val="multilevel"/>
    <w:tmpl w:val="0000002E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 w:hint="default"/>
      </w:rPr>
    </w:lvl>
  </w:abstractNum>
  <w:abstractNum w:abstractNumId="46">
    <w:nsid w:val="0000002F"/>
    <w:multiLevelType w:val="multilevel"/>
    <w:tmpl w:val="0000002F"/>
    <w:name w:val="WW8Num5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/>
      </w:rPr>
    </w:lvl>
  </w:abstractNum>
  <w:abstractNum w:abstractNumId="47">
    <w:nsid w:val="00000030"/>
    <w:multiLevelType w:val="multilevel"/>
    <w:tmpl w:val="00000030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Cs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Cs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bCs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8">
    <w:nsid w:val="00000031"/>
    <w:multiLevelType w:val="singleLevel"/>
    <w:tmpl w:val="00000031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eastAsia"/>
      </w:rPr>
    </w:lvl>
  </w:abstractNum>
  <w:abstractNum w:abstractNumId="49">
    <w:nsid w:val="00000032"/>
    <w:multiLevelType w:val="singleLevel"/>
    <w:tmpl w:val="00000032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0">
    <w:nsid w:val="00000033"/>
    <w:multiLevelType w:val="singleLevel"/>
    <w:tmpl w:val="00000033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150" w:hanging="360"/>
      </w:pPr>
      <w:rPr>
        <w:rFonts w:ascii="Times New Roman" w:eastAsia="Lucida Sans Unicode" w:hAnsi="Times New Roman" w:cs="Times New Roman" w:hint="default"/>
        <w:sz w:val="24"/>
        <w:szCs w:val="24"/>
      </w:rPr>
    </w:lvl>
  </w:abstractNum>
  <w:abstractNum w:abstractNumId="51">
    <w:nsid w:val="00000034"/>
    <w:multiLevelType w:val="singleLevel"/>
    <w:tmpl w:val="00000034"/>
    <w:name w:val="WW8Num63"/>
    <w:lvl w:ilvl="0">
      <w:start w:val="2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 w:hint="default"/>
        <w:i w:val="0"/>
        <w:iCs w:val="0"/>
        <w:sz w:val="24"/>
        <w:szCs w:val="24"/>
      </w:rPr>
    </w:lvl>
  </w:abstractNum>
  <w:abstractNum w:abstractNumId="52">
    <w:nsid w:val="015423A8"/>
    <w:multiLevelType w:val="hybridMultilevel"/>
    <w:tmpl w:val="7646BA7A"/>
    <w:lvl w:ilvl="0" w:tplc="64685F68">
      <w:start w:val="1"/>
      <w:numFmt w:val="decimal"/>
      <w:lvlText w:val="%1)"/>
      <w:lvlJc w:val="left"/>
      <w:pPr>
        <w:ind w:left="27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3">
    <w:nsid w:val="187F6678"/>
    <w:multiLevelType w:val="hybridMultilevel"/>
    <w:tmpl w:val="A008C1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>
    <w:nsid w:val="324B3012"/>
    <w:multiLevelType w:val="hybridMultilevel"/>
    <w:tmpl w:val="FF061056"/>
    <w:lvl w:ilvl="0" w:tplc="758847C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90707D0"/>
    <w:multiLevelType w:val="hybridMultilevel"/>
    <w:tmpl w:val="B3B6D60C"/>
    <w:lvl w:ilvl="0" w:tplc="0000000D">
      <w:start w:val="1"/>
      <w:numFmt w:val="decimal"/>
      <w:lvlText w:val="%1)"/>
      <w:lvlJc w:val="left"/>
      <w:pPr>
        <w:ind w:left="578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6">
    <w:nsid w:val="3F706CF4"/>
    <w:multiLevelType w:val="hybridMultilevel"/>
    <w:tmpl w:val="337471A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CF35620"/>
    <w:multiLevelType w:val="hybridMultilevel"/>
    <w:tmpl w:val="7E201D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>
    <w:nsid w:val="52140D5D"/>
    <w:multiLevelType w:val="hybridMultilevel"/>
    <w:tmpl w:val="DAAC7040"/>
    <w:lvl w:ilvl="0" w:tplc="CDACD8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8A66300"/>
    <w:multiLevelType w:val="hybridMultilevel"/>
    <w:tmpl w:val="59BAB7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4313EA3"/>
    <w:multiLevelType w:val="hybridMultilevel"/>
    <w:tmpl w:val="8148320A"/>
    <w:lvl w:ilvl="0" w:tplc="6DAA89F2">
      <w:start w:val="2"/>
      <w:numFmt w:val="bullet"/>
      <w:lvlText w:val=""/>
      <w:lvlJc w:val="left"/>
      <w:pPr>
        <w:ind w:left="1069" w:hanging="360"/>
      </w:pPr>
      <w:rPr>
        <w:rFonts w:ascii="Symbol" w:eastAsia="Lucida Sans Unicode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1">
    <w:nsid w:val="78C01DB3"/>
    <w:multiLevelType w:val="hybridMultilevel"/>
    <w:tmpl w:val="1BAA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D365187"/>
    <w:multiLevelType w:val="hybridMultilevel"/>
    <w:tmpl w:val="1E20102C"/>
    <w:lvl w:ilvl="0" w:tplc="59185D98">
      <w:start w:val="1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  <w:b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6"/>
  </w:num>
  <w:num w:numId="27">
    <w:abstractNumId w:val="28"/>
  </w:num>
  <w:num w:numId="28">
    <w:abstractNumId w:val="29"/>
  </w:num>
  <w:num w:numId="29">
    <w:abstractNumId w:val="30"/>
  </w:num>
  <w:num w:numId="30">
    <w:abstractNumId w:val="31"/>
  </w:num>
  <w:num w:numId="31">
    <w:abstractNumId w:val="32"/>
  </w:num>
  <w:num w:numId="32">
    <w:abstractNumId w:val="33"/>
  </w:num>
  <w:num w:numId="33">
    <w:abstractNumId w:val="34"/>
  </w:num>
  <w:num w:numId="34">
    <w:abstractNumId w:val="35"/>
  </w:num>
  <w:num w:numId="35">
    <w:abstractNumId w:val="36"/>
  </w:num>
  <w:num w:numId="36">
    <w:abstractNumId w:val="37"/>
  </w:num>
  <w:num w:numId="37">
    <w:abstractNumId w:val="38"/>
  </w:num>
  <w:num w:numId="38">
    <w:abstractNumId w:val="39"/>
  </w:num>
  <w:num w:numId="39">
    <w:abstractNumId w:val="40"/>
  </w:num>
  <w:num w:numId="40">
    <w:abstractNumId w:val="41"/>
  </w:num>
  <w:num w:numId="41">
    <w:abstractNumId w:val="42"/>
  </w:num>
  <w:num w:numId="42">
    <w:abstractNumId w:val="43"/>
  </w:num>
  <w:num w:numId="43">
    <w:abstractNumId w:val="44"/>
  </w:num>
  <w:num w:numId="44">
    <w:abstractNumId w:val="45"/>
  </w:num>
  <w:num w:numId="45">
    <w:abstractNumId w:val="47"/>
  </w:num>
  <w:num w:numId="46">
    <w:abstractNumId w:val="49"/>
  </w:num>
  <w:num w:numId="47">
    <w:abstractNumId w:val="50"/>
  </w:num>
  <w:num w:numId="48">
    <w:abstractNumId w:val="54"/>
  </w:num>
  <w:num w:numId="49">
    <w:abstractNumId w:val="61"/>
  </w:num>
  <w:num w:numId="50">
    <w:abstractNumId w:val="53"/>
  </w:num>
  <w:num w:numId="51">
    <w:abstractNumId w:val="57"/>
  </w:num>
  <w:num w:numId="52">
    <w:abstractNumId w:val="59"/>
  </w:num>
  <w:num w:numId="53">
    <w:abstractNumId w:val="58"/>
  </w:num>
  <w:num w:numId="54">
    <w:abstractNumId w:val="62"/>
  </w:num>
  <w:num w:numId="55">
    <w:abstractNumId w:val="55"/>
  </w:num>
  <w:num w:numId="56">
    <w:abstractNumId w:val="52"/>
  </w:num>
  <w:num w:numId="57">
    <w:abstractNumId w:val="56"/>
  </w:num>
  <w:num w:numId="58">
    <w:abstractNumId w:val="6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55F"/>
    <w:rsid w:val="000117D1"/>
    <w:rsid w:val="00043A7F"/>
    <w:rsid w:val="0006552F"/>
    <w:rsid w:val="00081620"/>
    <w:rsid w:val="000A4BBE"/>
    <w:rsid w:val="000B068B"/>
    <w:rsid w:val="000B4304"/>
    <w:rsid w:val="00126BAE"/>
    <w:rsid w:val="00160182"/>
    <w:rsid w:val="001B418A"/>
    <w:rsid w:val="00220285"/>
    <w:rsid w:val="00243A93"/>
    <w:rsid w:val="00255B98"/>
    <w:rsid w:val="00276A50"/>
    <w:rsid w:val="002804CD"/>
    <w:rsid w:val="003138EC"/>
    <w:rsid w:val="00367FB3"/>
    <w:rsid w:val="00376733"/>
    <w:rsid w:val="003D240A"/>
    <w:rsid w:val="00400F04"/>
    <w:rsid w:val="004572E7"/>
    <w:rsid w:val="004620C0"/>
    <w:rsid w:val="00464594"/>
    <w:rsid w:val="0047303D"/>
    <w:rsid w:val="0048462A"/>
    <w:rsid w:val="004C3CBF"/>
    <w:rsid w:val="004E19B3"/>
    <w:rsid w:val="004E6A4A"/>
    <w:rsid w:val="00511C30"/>
    <w:rsid w:val="005130B4"/>
    <w:rsid w:val="00517136"/>
    <w:rsid w:val="00542782"/>
    <w:rsid w:val="00573D35"/>
    <w:rsid w:val="005746AD"/>
    <w:rsid w:val="005C399C"/>
    <w:rsid w:val="005C7DCF"/>
    <w:rsid w:val="00622FDF"/>
    <w:rsid w:val="00631FAC"/>
    <w:rsid w:val="00663965"/>
    <w:rsid w:val="00685697"/>
    <w:rsid w:val="006E29A5"/>
    <w:rsid w:val="006F6582"/>
    <w:rsid w:val="00714B7C"/>
    <w:rsid w:val="00727094"/>
    <w:rsid w:val="00777101"/>
    <w:rsid w:val="007B655F"/>
    <w:rsid w:val="007D6BAE"/>
    <w:rsid w:val="007E4C6A"/>
    <w:rsid w:val="007F44DE"/>
    <w:rsid w:val="007F4752"/>
    <w:rsid w:val="00830679"/>
    <w:rsid w:val="0084498A"/>
    <w:rsid w:val="00850653"/>
    <w:rsid w:val="00867F32"/>
    <w:rsid w:val="00885622"/>
    <w:rsid w:val="008B312D"/>
    <w:rsid w:val="008D757C"/>
    <w:rsid w:val="008E48DD"/>
    <w:rsid w:val="008F026C"/>
    <w:rsid w:val="0091188A"/>
    <w:rsid w:val="00946C20"/>
    <w:rsid w:val="00976814"/>
    <w:rsid w:val="009B50BE"/>
    <w:rsid w:val="009C073C"/>
    <w:rsid w:val="009D5E80"/>
    <w:rsid w:val="00A37214"/>
    <w:rsid w:val="00AC5B10"/>
    <w:rsid w:val="00AD66C8"/>
    <w:rsid w:val="00AE5D49"/>
    <w:rsid w:val="00B11DF0"/>
    <w:rsid w:val="00B21BCF"/>
    <w:rsid w:val="00B55A90"/>
    <w:rsid w:val="00B60545"/>
    <w:rsid w:val="00B90EB4"/>
    <w:rsid w:val="00B93153"/>
    <w:rsid w:val="00BA76EB"/>
    <w:rsid w:val="00BC6979"/>
    <w:rsid w:val="00BC6E7D"/>
    <w:rsid w:val="00BD0793"/>
    <w:rsid w:val="00BD3369"/>
    <w:rsid w:val="00BD34D9"/>
    <w:rsid w:val="00BF6EB0"/>
    <w:rsid w:val="00C1357C"/>
    <w:rsid w:val="00C30F54"/>
    <w:rsid w:val="00C4007B"/>
    <w:rsid w:val="00C46100"/>
    <w:rsid w:val="00C63398"/>
    <w:rsid w:val="00C669E8"/>
    <w:rsid w:val="00C76D49"/>
    <w:rsid w:val="00C92EFA"/>
    <w:rsid w:val="00CA7358"/>
    <w:rsid w:val="00CF534D"/>
    <w:rsid w:val="00D6761C"/>
    <w:rsid w:val="00D92ECC"/>
    <w:rsid w:val="00DB63CD"/>
    <w:rsid w:val="00DC7671"/>
    <w:rsid w:val="00E0219C"/>
    <w:rsid w:val="00E27223"/>
    <w:rsid w:val="00E421E5"/>
    <w:rsid w:val="00E72E9F"/>
    <w:rsid w:val="00E960B0"/>
    <w:rsid w:val="00ED2964"/>
    <w:rsid w:val="00EE23AF"/>
    <w:rsid w:val="00EF4177"/>
    <w:rsid w:val="00F029A9"/>
    <w:rsid w:val="00F03B3C"/>
    <w:rsid w:val="00F431E0"/>
    <w:rsid w:val="00F5459E"/>
    <w:rsid w:val="00F64CA6"/>
    <w:rsid w:val="00F74A1E"/>
    <w:rsid w:val="00FB7A96"/>
    <w:rsid w:val="00FC3815"/>
    <w:rsid w:val="00FD7C2E"/>
    <w:rsid w:val="00FF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1D52D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3153"/>
    <w:pPr>
      <w:suppressAutoHyphens/>
      <w:ind w:firstLine="709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ind w:left="0" w:firstLine="0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pacing w:before="280" w:after="280"/>
      <w:ind w:left="0" w:firstLine="0"/>
      <w:outlineLvl w:val="1"/>
    </w:pPr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ind w:left="0" w:firstLine="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ahoma"/>
      <w:iCs/>
      <w:color w:val="FF0000"/>
      <w:kern w:val="1"/>
      <w:sz w:val="24"/>
      <w:szCs w:val="24"/>
      <w:lang w:eastAsia="pl-PL" w:bidi="pl-PL"/>
    </w:rPr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color w:val="auto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Lucida Sans Unicode" w:hAnsi="Times New Roman" w:cs="Times New Roman"/>
      <w:b/>
      <w:sz w:val="24"/>
      <w:szCs w:val="24"/>
    </w:rPr>
  </w:style>
  <w:style w:type="character" w:customStyle="1" w:styleId="WW8Num4z0">
    <w:name w:val="WW8Num4z0"/>
    <w:rPr>
      <w:rFonts w:ascii="Symbol" w:eastAsia="Lucida Sans Unicode" w:hAnsi="Symbol" w:cs="OpenSymbol"/>
      <w:b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6z0">
    <w:name w:val="WW8Num6z0"/>
    <w:rPr>
      <w:rFonts w:ascii="Times New Roman" w:hAnsi="Times New Roman" w:cs="Times New Roman" w:hint="default"/>
      <w:b w:val="0"/>
      <w:i w:val="0"/>
    </w:rPr>
  </w:style>
  <w:style w:type="character" w:customStyle="1" w:styleId="WW8Num7z0">
    <w:name w:val="WW8Num7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8z0">
    <w:name w:val="WW8Num8z0"/>
    <w:rPr>
      <w:rFonts w:ascii="Times New Roman" w:hAnsi="Times New Roman" w:cs="Times New Roman" w:hint="default"/>
      <w:b w:val="0"/>
      <w:i w:val="0"/>
    </w:rPr>
  </w:style>
  <w:style w:type="character" w:customStyle="1" w:styleId="WW8Num9z0">
    <w:name w:val="WW8Num9z0"/>
    <w:rPr>
      <w:rFonts w:ascii="Symbol" w:hAnsi="Symbol" w:cs="Symbol"/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11z0">
    <w:name w:val="WW8Num11z0"/>
    <w:rPr>
      <w:rFonts w:ascii="Symbol" w:eastAsia="Times New Roman" w:hAnsi="Symbol" w:cs="Symbol" w:hint="default"/>
      <w:sz w:val="24"/>
      <w:szCs w:val="24"/>
    </w:rPr>
  </w:style>
  <w:style w:type="character" w:customStyle="1" w:styleId="WW8Num12z0">
    <w:name w:val="WW8Num12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14z0">
    <w:name w:val="WW8Num14z0"/>
    <w:rPr>
      <w:rFonts w:ascii="Symbol" w:eastAsia="Lucida Sans Unicode" w:hAnsi="Symbol" w:cs="Symbol"/>
      <w:b/>
      <w:bCs/>
      <w:sz w:val="20"/>
      <w:szCs w:val="24"/>
    </w:rPr>
  </w:style>
  <w:style w:type="character" w:customStyle="1" w:styleId="WW8Num15z0">
    <w:name w:val="WW8Num15z0"/>
    <w:rPr>
      <w:rFonts w:ascii="Symbol" w:eastAsia="Lucida Sans Unicode" w:hAnsi="Symbol" w:cs="Symbol"/>
      <w:b/>
      <w:bCs/>
      <w:sz w:val="20"/>
      <w:szCs w:val="22"/>
    </w:rPr>
  </w:style>
  <w:style w:type="character" w:customStyle="1" w:styleId="WW8Num16z0">
    <w:name w:val="WW8Num16z0"/>
    <w:rPr>
      <w:rFonts w:ascii="Times New Roman" w:eastAsia="Times New Roman" w:hAnsi="Times New Roman" w:cs="Times New Roman"/>
      <w:b/>
      <w:color w:val="800000"/>
      <w:sz w:val="24"/>
      <w:szCs w:val="24"/>
    </w:rPr>
  </w:style>
  <w:style w:type="character" w:customStyle="1" w:styleId="WW8Num17z0">
    <w:name w:val="WW8Num17z0"/>
    <w:rPr>
      <w:rFonts w:ascii="Symbol" w:eastAsia="Times New Roman" w:hAnsi="Symbol" w:cs="Symbol"/>
      <w:sz w:val="20"/>
      <w:szCs w:val="24"/>
    </w:rPr>
  </w:style>
  <w:style w:type="character" w:customStyle="1" w:styleId="WW8Num18z0">
    <w:name w:val="WW8Num18z0"/>
    <w:rPr>
      <w:rFonts w:ascii="Symbol" w:eastAsia="Times New Roman" w:hAnsi="Symbol" w:cs="Symbol"/>
      <w:color w:val="000000"/>
      <w:sz w:val="20"/>
      <w:szCs w:val="24"/>
    </w:rPr>
  </w:style>
  <w:style w:type="character" w:customStyle="1" w:styleId="WW8Num19z0">
    <w:name w:val="WW8Num19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0z0">
    <w:name w:val="WW8Num20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21z0">
    <w:name w:val="WW8Num21z0"/>
    <w:rPr>
      <w:rFonts w:ascii="StarSymbol" w:eastAsia="StarSymbol" w:hAnsi="StarSymbol" w:cs="StarSymbol"/>
      <w:sz w:val="18"/>
      <w:szCs w:val="18"/>
    </w:rPr>
  </w:style>
  <w:style w:type="character" w:customStyle="1" w:styleId="WW8Num22z0">
    <w:name w:val="WW8Num22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  <w:i/>
      <w:color w:val="000000"/>
      <w:sz w:val="24"/>
      <w:szCs w:val="24"/>
      <w:shd w:val="clear" w:color="auto" w:fill="FFFF00"/>
    </w:rPr>
  </w:style>
  <w:style w:type="character" w:customStyle="1" w:styleId="WW8Num24z0">
    <w:name w:val="WW8Num24z0"/>
    <w:rPr>
      <w:rFonts w:ascii="Symbol" w:eastAsia="Times New Roman" w:hAnsi="Symbol" w:cs="Symbol"/>
      <w:i/>
      <w:sz w:val="20"/>
      <w:szCs w:val="24"/>
    </w:rPr>
  </w:style>
  <w:style w:type="character" w:customStyle="1" w:styleId="WW8Num25z0">
    <w:name w:val="WW8Num2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6z0">
    <w:name w:val="WW8Num26z0"/>
    <w:rPr>
      <w:rFonts w:ascii="StarSymbol" w:eastAsia="StarSymbol" w:hAnsi="StarSymbol" w:cs="StarSymbol"/>
      <w:bCs/>
      <w:sz w:val="18"/>
      <w:szCs w:val="18"/>
    </w:rPr>
  </w:style>
  <w:style w:type="character" w:customStyle="1" w:styleId="WW8Num27z0">
    <w:name w:val="WW8Num27z0"/>
    <w:rPr>
      <w:rFonts w:ascii="StarSymbol" w:eastAsia="StarSymbol" w:hAnsi="StarSymbol" w:cs="StarSymbol"/>
      <w:sz w:val="18"/>
      <w:szCs w:val="18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29z0">
    <w:name w:val="WW8Num29z0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0z0">
    <w:name w:val="WW8Num30z0"/>
    <w:rPr>
      <w:rFonts w:ascii="Symbol" w:eastAsia="Lucida Sans Unicode" w:hAnsi="Symbol" w:cs="Symbol"/>
      <w:b/>
      <w:bCs/>
      <w:i/>
      <w:sz w:val="20"/>
      <w:szCs w:val="24"/>
      <w:shd w:val="clear" w:color="auto" w:fill="FFFFFF"/>
    </w:rPr>
  </w:style>
  <w:style w:type="character" w:customStyle="1" w:styleId="WW8Num30z1">
    <w:name w:val="WW8Num30z1"/>
    <w:rPr>
      <w:rFonts w:ascii="Courier New" w:hAnsi="Courier New" w:cs="Courier New"/>
      <w:sz w:val="20"/>
    </w:rPr>
  </w:style>
  <w:style w:type="character" w:customStyle="1" w:styleId="WW8Num30z2">
    <w:name w:val="WW8Num30z2"/>
    <w:rPr>
      <w:rFonts w:ascii="Wingdings" w:hAnsi="Wingdings" w:cs="Wingdings"/>
      <w:sz w:val="20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33z0">
    <w:name w:val="WW8Num33z0"/>
    <w:rPr>
      <w:rFonts w:ascii="StarSymbol" w:eastAsia="StarSymbol" w:hAnsi="StarSymbol" w:cs="StarSymbol"/>
      <w:b/>
      <w:bCs/>
      <w:i/>
      <w:sz w:val="18"/>
      <w:szCs w:val="18"/>
      <w:shd w:val="clear" w:color="auto" w:fill="FFFFFF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/>
      <w:sz w:val="22"/>
      <w:szCs w:val="22"/>
    </w:rPr>
  </w:style>
  <w:style w:type="character" w:customStyle="1" w:styleId="WW8Num35z0">
    <w:name w:val="WW8Num35z0"/>
    <w:rPr>
      <w:rFonts w:ascii="Times New Roman" w:eastAsia="Times New Roman" w:hAnsi="Times New Roman" w:cs="Times New Roman" w:hint="default"/>
      <w:b/>
      <w:bCs/>
      <w:i/>
      <w:sz w:val="24"/>
      <w:szCs w:val="24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0">
    <w:name w:val="WW8Num36z0"/>
    <w:rPr>
      <w:rFonts w:ascii="StarSymbol" w:eastAsia="StarSymbol" w:hAnsi="StarSymbol" w:cs="StarSymbol"/>
      <w:b/>
      <w:bCs/>
      <w:color w:val="000000"/>
      <w:sz w:val="18"/>
      <w:szCs w:val="18"/>
    </w:rPr>
  </w:style>
  <w:style w:type="character" w:customStyle="1" w:styleId="WW8Num37z0">
    <w:name w:val="WW8Num37z0"/>
    <w:rPr>
      <w:rFonts w:ascii="StarSymbol" w:eastAsia="StarSymbol" w:hAnsi="StarSymbol" w:cs="StarSymbol"/>
      <w:sz w:val="18"/>
      <w:szCs w:val="18"/>
    </w:rPr>
  </w:style>
  <w:style w:type="character" w:customStyle="1" w:styleId="WW8Num38z0">
    <w:name w:val="WW8Num38z0"/>
    <w:rPr>
      <w:rFonts w:ascii="Symbol" w:eastAsia="Times New Roman" w:hAnsi="Symbol" w:cs="Symbol"/>
      <w:bCs/>
      <w:sz w:val="20"/>
      <w:szCs w:val="24"/>
    </w:rPr>
  </w:style>
  <w:style w:type="character" w:customStyle="1" w:styleId="WW8Num39z0">
    <w:name w:val="WW8Num39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40z0">
    <w:name w:val="WW8Num40z0"/>
    <w:rPr>
      <w:rFonts w:ascii="Times New Roman" w:eastAsia="Lucida Sans Unicode" w:hAnsi="Times New Roman" w:cs="Times New Roman"/>
      <w:bCs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tarSymbol" w:eastAsia="StarSymbol" w:hAnsi="StarSymbol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/>
      <w:sz w:val="20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Symbol" w:eastAsia="Times New Roman" w:hAnsi="Symbol" w:cs="Symbol" w:hint="default"/>
      <w:sz w:val="24"/>
      <w:szCs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eastAsia="Times New Roman" w:hint="default"/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5z0">
    <w:name w:val="WW8Num4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6z0">
    <w:name w:val="WW8Num46z0"/>
    <w:rPr>
      <w:rFonts w:ascii="StarSymbol" w:eastAsia="StarSymbol" w:hAnsi="StarSymbol" w:cs="StarSymbol"/>
      <w:b/>
      <w:bCs/>
      <w:sz w:val="18"/>
      <w:szCs w:val="18"/>
    </w:rPr>
  </w:style>
  <w:style w:type="character" w:customStyle="1" w:styleId="WW8Num46z1">
    <w:name w:val="WW8Num46z1"/>
    <w:rPr>
      <w:rFonts w:ascii="Symbol" w:hAnsi="Symbol" w:cs="Symbol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b/>
      <w:bCs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/>
      <w:sz w:val="22"/>
      <w:szCs w:val="22"/>
    </w:rPr>
  </w:style>
  <w:style w:type="character" w:customStyle="1" w:styleId="WW8Num48z1">
    <w:name w:val="WW8Num48z1"/>
  </w:style>
  <w:style w:type="character" w:customStyle="1" w:styleId="WW8Num49z0">
    <w:name w:val="WW8Num49z0"/>
    <w:rPr>
      <w:rFonts w:ascii="New times roman" w:eastAsia="Times New Roman" w:hAnsi="New times roman" w:cs="New times roman" w:hint="default"/>
      <w:b w:val="0"/>
      <w:bCs/>
      <w:color w:val="auto"/>
      <w:sz w:val="24"/>
      <w:szCs w:val="24"/>
    </w:rPr>
  </w:style>
  <w:style w:type="character" w:customStyle="1" w:styleId="WW8Num49z1">
    <w:name w:val="WW8Num49z1"/>
  </w:style>
  <w:style w:type="character" w:customStyle="1" w:styleId="WW8Num50z0">
    <w:name w:val="WW8Num50z0"/>
    <w:rPr>
      <w:rFonts w:ascii="Times New Roman" w:eastAsia="Times New Roman" w:hAnsi="Times New Roman" w:cs="Times New Roman" w:hint="default"/>
      <w:b w:val="0"/>
      <w:bCs/>
      <w:sz w:val="24"/>
      <w:szCs w:val="24"/>
    </w:rPr>
  </w:style>
  <w:style w:type="character" w:customStyle="1" w:styleId="WW8Num50z1">
    <w:name w:val="WW8Num50z1"/>
    <w:rPr>
      <w:rFonts w:hint="default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hAnsi="Symbol" w:cs="Symbol" w:hint="default"/>
      <w:sz w:val="22"/>
      <w:szCs w:val="22"/>
    </w:rPr>
  </w:style>
  <w:style w:type="character" w:customStyle="1" w:styleId="WW8Num51z1">
    <w:name w:val="WW8Num51z1"/>
    <w:rPr>
      <w:rFonts w:ascii="Courier New" w:hAnsi="Courier New" w:cs="Courier New" w:hint="default"/>
    </w:rPr>
  </w:style>
  <w:style w:type="character" w:customStyle="1" w:styleId="WW8Num51z2">
    <w:name w:val="WW8Num51z2"/>
    <w:rPr>
      <w:rFonts w:ascii="Wingdings" w:hAnsi="Wingdings" w:cs="Wingdings" w:hint="default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52z1">
    <w:name w:val="WW8Num52z1"/>
  </w:style>
  <w:style w:type="character" w:customStyle="1" w:styleId="WW8Num53z0">
    <w:name w:val="WW8Num53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53z1">
    <w:name w:val="WW8Num53z1"/>
  </w:style>
  <w:style w:type="character" w:customStyle="1" w:styleId="WW8Num54z0">
    <w:name w:val="WW8Num54z0"/>
    <w:rPr>
      <w:rFonts w:ascii="Symbol" w:hAnsi="Symbol" w:cs="Symbol" w:hint="default"/>
    </w:rPr>
  </w:style>
  <w:style w:type="character" w:customStyle="1" w:styleId="WW8Num54z1">
    <w:name w:val="WW8Num54z1"/>
    <w:rPr>
      <w:rFonts w:ascii="Courier New" w:hAnsi="Courier New" w:cs="Courier New" w:hint="default"/>
    </w:rPr>
  </w:style>
  <w:style w:type="character" w:customStyle="1" w:styleId="WW8Num55z0">
    <w:name w:val="WW8Num55z0"/>
    <w:rPr>
      <w:rFonts w:ascii="Times New Roman" w:eastAsia="Times New Roman" w:hAnsi="Times New Roman" w:cs="Times New Roman" w:hint="eastAsia"/>
      <w:color w:val="00000A"/>
      <w:sz w:val="24"/>
      <w:szCs w:val="24"/>
      <w:shd w:val="clear" w:color="auto" w:fill="FFFF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6z0">
    <w:name w:val="WW8Num56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6z1">
    <w:name w:val="WW8Num56z1"/>
  </w:style>
  <w:style w:type="character" w:customStyle="1" w:styleId="WW8Num57z0">
    <w:name w:val="WW8Num57z0"/>
    <w:rPr>
      <w:rFonts w:hint="default"/>
      <w:bCs/>
    </w:rPr>
  </w:style>
  <w:style w:type="character" w:customStyle="1" w:styleId="WW8Num57z1">
    <w:name w:val="WW8Num57z1"/>
  </w:style>
  <w:style w:type="character" w:customStyle="1" w:styleId="WW8Num58z0">
    <w:name w:val="WW8Num58z0"/>
    <w:rPr>
      <w:rFonts w:ascii="Wingdings" w:hAnsi="Wingdings" w:cs="Wingdings" w:hint="eastAsia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/>
      <w:vertAlign w:val="superscript"/>
    </w:rPr>
  </w:style>
  <w:style w:type="character" w:customStyle="1" w:styleId="WW8Num59z1">
    <w:name w:val="WW8Num59z1"/>
    <w:rPr>
      <w:rFonts w:ascii="Courier New" w:hAnsi="Courier New" w:cs="Courier New" w:hint="default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hint="default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eastAsia="Lucida Sans Unicode" w:hAnsi="Times New Roman" w:cs="Times New Roman" w:hint="default"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Times New Roman" w:eastAsia="Times New Roman" w:hAnsi="Times New Roman" w:cs="Times New Roman" w:hint="default"/>
      <w:i w:val="0"/>
      <w:iCs w:val="0"/>
      <w:sz w:val="24"/>
      <w:szCs w:val="24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Domylnaczcionkaakapitu6">
    <w:name w:val="Domyślna czcionka akapitu6"/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34z1">
    <w:name w:val="WW8Num34z1"/>
  </w:style>
  <w:style w:type="character" w:customStyle="1" w:styleId="WW8Num36z1">
    <w:name w:val="WW8Num36z1"/>
    <w:rPr>
      <w:rFonts w:ascii="StarSymbol" w:hAnsi="StarSymbol" w:cs="StarSymbol"/>
    </w:rPr>
  </w:style>
  <w:style w:type="character" w:customStyle="1" w:styleId="WW8Num36z2">
    <w:name w:val="WW8Num36z2"/>
    <w:rPr>
      <w:rFonts w:ascii="Wingdings" w:hAnsi="Wingdings" w:cs="Wingdings"/>
      <w:sz w:val="20"/>
    </w:rPr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  <w:rPr>
      <w:rFonts w:ascii="StarSymbol" w:hAnsi="StarSymbol" w:cs="StarSymbol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ascii="Courier New" w:hAnsi="Courier New" w:cs="Courier New"/>
      <w:sz w:val="2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45z1">
    <w:name w:val="WW8Num45z1"/>
  </w:style>
  <w:style w:type="character" w:customStyle="1" w:styleId="WW8Num54z2">
    <w:name w:val="WW8Num54z2"/>
    <w:rPr>
      <w:rFonts w:ascii="Wingdings" w:hAnsi="Wingdings" w:cs="Wingdings" w:hint="default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3">
    <w:name w:val="WW8Num56z3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Domylnaczcionkaakapitu5">
    <w:name w:val="Domyślna czcionka akapitu5"/>
  </w:style>
  <w:style w:type="character" w:customStyle="1" w:styleId="WW8Num32z1">
    <w:name w:val="WW8Num32z1"/>
  </w:style>
  <w:style w:type="character" w:customStyle="1" w:styleId="WW8Num32z3">
    <w:name w:val="WW8Num32z3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6z2">
    <w:name w:val="WW8Num56z2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4">
    <w:name w:val="Domyślna czcionka akapitu4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8z2">
    <w:name w:val="WW8Num38z2"/>
    <w:rPr>
      <w:rFonts w:ascii="Wingdings" w:hAnsi="Wingdings" w:cs="Wingdings"/>
      <w:sz w:val="20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Domylnaczcionkaakapitu3">
    <w:name w:val="Domyślna czcionka akapitu3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hAnsi="Courier New" w:cs="Courier New"/>
      <w:sz w:val="20"/>
    </w:rPr>
  </w:style>
  <w:style w:type="character" w:customStyle="1" w:styleId="WW8Num14z2">
    <w:name w:val="WW8Num14z2"/>
    <w:rPr>
      <w:rFonts w:ascii="Wingdings" w:hAnsi="Wingdings" w:cs="Wingdings"/>
      <w:sz w:val="20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WW8Num18z1">
    <w:name w:val="WW8Num18z1"/>
    <w:rPr>
      <w:rFonts w:ascii="Courier New" w:hAnsi="Courier New" w:cs="Courier New"/>
      <w:sz w:val="20"/>
    </w:rPr>
  </w:style>
  <w:style w:type="character" w:customStyle="1" w:styleId="WW8Num18z2">
    <w:name w:val="WW8Num18z2"/>
    <w:rPr>
      <w:rFonts w:ascii="Wingdings" w:hAnsi="Wingdings" w:cs="Wingdings"/>
      <w:sz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hAnsi="Courier New" w:cs="Courier New"/>
      <w:sz w:val="20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2z2">
    <w:name w:val="WW8Num32z2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Domylnaczcionkaakapitu2">
    <w:name w:val="Domyślna czcionka akapitu2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BZAZnak">
    <w:name w:val="BZA Znak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">
    <w:name w:val="Znak Znak"/>
    <w:rPr>
      <w:rFonts w:eastAsia="Lucida Sans Unicode"/>
      <w:kern w:val="1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b/>
      <w:bCs/>
      <w:color w:val="1E64C4"/>
      <w:sz w:val="25"/>
      <w:szCs w:val="25"/>
      <w:lang w:val="pl-PL" w:eastAsia="ar-SA" w:bidi="ar-SA"/>
    </w:rPr>
  </w:style>
  <w:style w:type="character" w:customStyle="1" w:styleId="tab-details-body1">
    <w:name w:val="tab-details-body1"/>
    <w:rPr>
      <w:rFonts w:ascii="Tahoma" w:hAnsi="Tahoma" w:cs="Tahoma"/>
      <w:vanish w:val="0"/>
      <w:sz w:val="18"/>
      <w:szCs w:val="18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CharLFO2LVL1">
    <w:name w:val="WW_CharLFO2LVL1"/>
    <w:rPr>
      <w:rFonts w:ascii="StarSymbol" w:eastAsia="StarSymbol" w:hAnsi="StarSymbol" w:cs="StarSymbol"/>
      <w:sz w:val="18"/>
      <w:szCs w:val="18"/>
    </w:rPr>
  </w:style>
  <w:style w:type="character" w:customStyle="1" w:styleId="WWCharLFO2LVL2">
    <w:name w:val="WW_CharLFO2LVL2"/>
    <w:rPr>
      <w:rFonts w:ascii="StarSymbol" w:eastAsia="StarSymbol" w:hAnsi="StarSymbol" w:cs="StarSymbol"/>
      <w:sz w:val="18"/>
      <w:szCs w:val="18"/>
    </w:rPr>
  </w:style>
  <w:style w:type="character" w:customStyle="1" w:styleId="WWCharLFO2LVL3">
    <w:name w:val="WW_CharLFO2LVL3"/>
    <w:rPr>
      <w:rFonts w:ascii="StarSymbol" w:eastAsia="StarSymbol" w:hAnsi="StarSymbol" w:cs="StarSymbol"/>
      <w:sz w:val="18"/>
      <w:szCs w:val="18"/>
    </w:rPr>
  </w:style>
  <w:style w:type="character" w:customStyle="1" w:styleId="WWCharLFO2LVL4">
    <w:name w:val="WW_CharLFO2LVL4"/>
    <w:rPr>
      <w:rFonts w:ascii="StarSymbol" w:eastAsia="StarSymbol" w:hAnsi="StarSymbol" w:cs="StarSymbol"/>
      <w:sz w:val="18"/>
      <w:szCs w:val="18"/>
    </w:rPr>
  </w:style>
  <w:style w:type="character" w:customStyle="1" w:styleId="WWCharLFO2LVL5">
    <w:name w:val="WW_CharLFO2LVL5"/>
    <w:rPr>
      <w:rFonts w:ascii="StarSymbol" w:eastAsia="StarSymbol" w:hAnsi="StarSymbol" w:cs="StarSymbol"/>
      <w:sz w:val="18"/>
      <w:szCs w:val="18"/>
    </w:rPr>
  </w:style>
  <w:style w:type="character" w:customStyle="1" w:styleId="WWCharLFO2LVL6">
    <w:name w:val="WW_CharLFO2LVL6"/>
    <w:rPr>
      <w:rFonts w:ascii="StarSymbol" w:eastAsia="StarSymbol" w:hAnsi="StarSymbol" w:cs="StarSymbol"/>
      <w:sz w:val="18"/>
      <w:szCs w:val="18"/>
    </w:rPr>
  </w:style>
  <w:style w:type="character" w:customStyle="1" w:styleId="WWCharLFO2LVL7">
    <w:name w:val="WW_CharLFO2LVL7"/>
    <w:rPr>
      <w:rFonts w:ascii="StarSymbol" w:eastAsia="StarSymbol" w:hAnsi="StarSymbol" w:cs="StarSymbol"/>
      <w:sz w:val="18"/>
      <w:szCs w:val="18"/>
    </w:rPr>
  </w:style>
  <w:style w:type="character" w:customStyle="1" w:styleId="WWCharLFO2LVL8">
    <w:name w:val="WW_CharLFO2LVL8"/>
    <w:rPr>
      <w:rFonts w:ascii="StarSymbol" w:eastAsia="StarSymbol" w:hAnsi="StarSymbol" w:cs="StarSymbol"/>
      <w:sz w:val="18"/>
      <w:szCs w:val="18"/>
    </w:rPr>
  </w:style>
  <w:style w:type="character" w:customStyle="1" w:styleId="WWCharLFO2LVL9">
    <w:name w:val="WW_CharLFO2LVL9"/>
    <w:rPr>
      <w:rFonts w:ascii="StarSymbol" w:eastAsia="StarSymbol" w:hAnsi="StarSymbol" w:cs="StarSymbol"/>
      <w:sz w:val="18"/>
      <w:szCs w:val="18"/>
    </w:rPr>
  </w:style>
  <w:style w:type="character" w:customStyle="1" w:styleId="WWCharLFO3LVL1">
    <w:name w:val="WW_CharLFO3LVL1"/>
    <w:rPr>
      <w:rFonts w:ascii="StarSymbol" w:eastAsia="StarSymbol" w:hAnsi="StarSymbol" w:cs="StarSymbol"/>
      <w:sz w:val="18"/>
      <w:szCs w:val="18"/>
    </w:rPr>
  </w:style>
  <w:style w:type="character" w:customStyle="1" w:styleId="WWCharLFO3LVL2">
    <w:name w:val="WW_CharLFO3LVL2"/>
    <w:rPr>
      <w:rFonts w:ascii="StarSymbol" w:eastAsia="StarSymbol" w:hAnsi="StarSymbol" w:cs="StarSymbol"/>
      <w:sz w:val="18"/>
      <w:szCs w:val="18"/>
    </w:rPr>
  </w:style>
  <w:style w:type="character" w:customStyle="1" w:styleId="WWCharLFO3LVL3">
    <w:name w:val="WW_CharLFO3LVL3"/>
    <w:rPr>
      <w:rFonts w:ascii="StarSymbol" w:eastAsia="StarSymbol" w:hAnsi="StarSymbol" w:cs="StarSymbol"/>
      <w:sz w:val="18"/>
      <w:szCs w:val="18"/>
    </w:rPr>
  </w:style>
  <w:style w:type="character" w:customStyle="1" w:styleId="WWCharLFO3LVL4">
    <w:name w:val="WW_CharLFO3LVL4"/>
    <w:rPr>
      <w:rFonts w:ascii="StarSymbol" w:eastAsia="StarSymbol" w:hAnsi="StarSymbol" w:cs="StarSymbol"/>
      <w:sz w:val="18"/>
      <w:szCs w:val="18"/>
    </w:rPr>
  </w:style>
  <w:style w:type="character" w:customStyle="1" w:styleId="WWCharLFO3LVL5">
    <w:name w:val="WW_CharLFO3LVL5"/>
    <w:rPr>
      <w:rFonts w:ascii="StarSymbol" w:eastAsia="StarSymbol" w:hAnsi="StarSymbol" w:cs="StarSymbol"/>
      <w:sz w:val="18"/>
      <w:szCs w:val="18"/>
    </w:rPr>
  </w:style>
  <w:style w:type="character" w:customStyle="1" w:styleId="WWCharLFO3LVL6">
    <w:name w:val="WW_CharLFO3LVL6"/>
    <w:rPr>
      <w:rFonts w:ascii="StarSymbol" w:eastAsia="StarSymbol" w:hAnsi="StarSymbol" w:cs="StarSymbol"/>
      <w:sz w:val="18"/>
      <w:szCs w:val="18"/>
    </w:rPr>
  </w:style>
  <w:style w:type="character" w:customStyle="1" w:styleId="WWCharLFO3LVL7">
    <w:name w:val="WW_CharLFO3LVL7"/>
    <w:rPr>
      <w:rFonts w:ascii="StarSymbol" w:eastAsia="StarSymbol" w:hAnsi="StarSymbol" w:cs="StarSymbol"/>
      <w:sz w:val="18"/>
      <w:szCs w:val="18"/>
    </w:rPr>
  </w:style>
  <w:style w:type="character" w:customStyle="1" w:styleId="WWCharLFO3LVL8">
    <w:name w:val="WW_CharLFO3LVL8"/>
    <w:rPr>
      <w:rFonts w:ascii="StarSymbol" w:eastAsia="StarSymbol" w:hAnsi="StarSymbol" w:cs="StarSymbol"/>
      <w:sz w:val="18"/>
      <w:szCs w:val="18"/>
    </w:rPr>
  </w:style>
  <w:style w:type="character" w:customStyle="1" w:styleId="WWCharLFO3LVL9">
    <w:name w:val="WW_CharLFO3LVL9"/>
    <w:rPr>
      <w:rFonts w:ascii="StarSymbol" w:eastAsia="StarSymbol" w:hAnsi="StarSymbol" w:cs="StarSymbol"/>
      <w:sz w:val="18"/>
      <w:szCs w:val="18"/>
    </w:rPr>
  </w:style>
  <w:style w:type="character" w:customStyle="1" w:styleId="WWCharLFO5LVL1">
    <w:name w:val="WW_CharLFO5LVL1"/>
    <w:rPr>
      <w:rFonts w:ascii="StarSymbol" w:eastAsia="StarSymbol" w:hAnsi="StarSymbol" w:cs="StarSymbol"/>
      <w:sz w:val="18"/>
      <w:szCs w:val="18"/>
    </w:rPr>
  </w:style>
  <w:style w:type="character" w:customStyle="1" w:styleId="WWCharLFO5LVL2">
    <w:name w:val="WW_CharLFO5LVL2"/>
    <w:rPr>
      <w:rFonts w:ascii="StarSymbol" w:eastAsia="StarSymbol" w:hAnsi="StarSymbol" w:cs="StarSymbol"/>
      <w:sz w:val="18"/>
      <w:szCs w:val="18"/>
    </w:rPr>
  </w:style>
  <w:style w:type="character" w:customStyle="1" w:styleId="WWCharLFO5LVL3">
    <w:name w:val="WW_CharLFO5LVL3"/>
    <w:rPr>
      <w:rFonts w:ascii="StarSymbol" w:eastAsia="StarSymbol" w:hAnsi="StarSymbol" w:cs="StarSymbol"/>
      <w:sz w:val="18"/>
      <w:szCs w:val="18"/>
    </w:rPr>
  </w:style>
  <w:style w:type="character" w:customStyle="1" w:styleId="WWCharLFO5LVL4">
    <w:name w:val="WW_CharLFO5LVL4"/>
    <w:rPr>
      <w:rFonts w:ascii="StarSymbol" w:eastAsia="StarSymbol" w:hAnsi="StarSymbol" w:cs="StarSymbol"/>
      <w:sz w:val="18"/>
      <w:szCs w:val="18"/>
    </w:rPr>
  </w:style>
  <w:style w:type="character" w:customStyle="1" w:styleId="WWCharLFO5LVL5">
    <w:name w:val="WW_CharLFO5LVL5"/>
    <w:rPr>
      <w:rFonts w:ascii="StarSymbol" w:eastAsia="StarSymbol" w:hAnsi="StarSymbol" w:cs="StarSymbol"/>
      <w:sz w:val="18"/>
      <w:szCs w:val="18"/>
    </w:rPr>
  </w:style>
  <w:style w:type="character" w:customStyle="1" w:styleId="WWCharLFO5LVL6">
    <w:name w:val="WW_CharLFO5LVL6"/>
    <w:rPr>
      <w:rFonts w:ascii="StarSymbol" w:eastAsia="StarSymbol" w:hAnsi="StarSymbol" w:cs="StarSymbol"/>
      <w:sz w:val="18"/>
      <w:szCs w:val="18"/>
    </w:rPr>
  </w:style>
  <w:style w:type="character" w:customStyle="1" w:styleId="WWCharLFO5LVL7">
    <w:name w:val="WW_CharLFO5LVL7"/>
    <w:rPr>
      <w:rFonts w:ascii="StarSymbol" w:eastAsia="StarSymbol" w:hAnsi="StarSymbol" w:cs="StarSymbol"/>
      <w:sz w:val="18"/>
      <w:szCs w:val="18"/>
    </w:rPr>
  </w:style>
  <w:style w:type="character" w:customStyle="1" w:styleId="WWCharLFO5LVL8">
    <w:name w:val="WW_CharLFO5LVL8"/>
    <w:rPr>
      <w:rFonts w:ascii="StarSymbol" w:eastAsia="StarSymbol" w:hAnsi="StarSymbol" w:cs="StarSymbol"/>
      <w:sz w:val="18"/>
      <w:szCs w:val="18"/>
    </w:rPr>
  </w:style>
  <w:style w:type="character" w:customStyle="1" w:styleId="WWCharLFO5LVL9">
    <w:name w:val="WW_CharLFO5LVL9"/>
    <w:rPr>
      <w:rFonts w:ascii="StarSymbol" w:eastAsia="StarSymbol" w:hAnsi="StarSymbol" w:cs="StarSymbol"/>
      <w:sz w:val="18"/>
      <w:szCs w:val="18"/>
    </w:rPr>
  </w:style>
  <w:style w:type="character" w:customStyle="1" w:styleId="WWCharLFO6LVL1">
    <w:name w:val="WW_CharLFO6LVL1"/>
    <w:rPr>
      <w:rFonts w:ascii="StarSymbol" w:eastAsia="StarSymbol" w:hAnsi="StarSymbol" w:cs="StarSymbol"/>
      <w:sz w:val="18"/>
      <w:szCs w:val="18"/>
    </w:rPr>
  </w:style>
  <w:style w:type="character" w:customStyle="1" w:styleId="WWCharLFO6LVL2">
    <w:name w:val="WW_CharLFO6LVL2"/>
    <w:rPr>
      <w:rFonts w:ascii="StarSymbol" w:eastAsia="StarSymbol" w:hAnsi="StarSymbol" w:cs="StarSymbol"/>
      <w:sz w:val="18"/>
      <w:szCs w:val="18"/>
    </w:rPr>
  </w:style>
  <w:style w:type="character" w:customStyle="1" w:styleId="WWCharLFO6LVL3">
    <w:name w:val="WW_CharLFO6LVL3"/>
    <w:rPr>
      <w:rFonts w:ascii="StarSymbol" w:eastAsia="StarSymbol" w:hAnsi="StarSymbol" w:cs="StarSymbol"/>
      <w:sz w:val="18"/>
      <w:szCs w:val="18"/>
    </w:rPr>
  </w:style>
  <w:style w:type="character" w:customStyle="1" w:styleId="WWCharLFO6LVL4">
    <w:name w:val="WW_CharLFO6LVL4"/>
    <w:rPr>
      <w:rFonts w:ascii="StarSymbol" w:eastAsia="StarSymbol" w:hAnsi="StarSymbol" w:cs="StarSymbol"/>
      <w:sz w:val="18"/>
      <w:szCs w:val="18"/>
    </w:rPr>
  </w:style>
  <w:style w:type="character" w:customStyle="1" w:styleId="WWCharLFO6LVL5">
    <w:name w:val="WW_CharLFO6LVL5"/>
    <w:rPr>
      <w:rFonts w:ascii="StarSymbol" w:eastAsia="StarSymbol" w:hAnsi="StarSymbol" w:cs="StarSymbol"/>
      <w:sz w:val="18"/>
      <w:szCs w:val="18"/>
    </w:rPr>
  </w:style>
  <w:style w:type="character" w:customStyle="1" w:styleId="WWCharLFO6LVL6">
    <w:name w:val="WW_CharLFO6LVL6"/>
    <w:rPr>
      <w:rFonts w:ascii="StarSymbol" w:eastAsia="StarSymbol" w:hAnsi="StarSymbol" w:cs="StarSymbol"/>
      <w:sz w:val="18"/>
      <w:szCs w:val="18"/>
    </w:rPr>
  </w:style>
  <w:style w:type="character" w:customStyle="1" w:styleId="WWCharLFO6LVL7">
    <w:name w:val="WW_CharLFO6LVL7"/>
    <w:rPr>
      <w:rFonts w:ascii="StarSymbol" w:eastAsia="StarSymbol" w:hAnsi="StarSymbol" w:cs="StarSymbol"/>
      <w:sz w:val="18"/>
      <w:szCs w:val="18"/>
    </w:rPr>
  </w:style>
  <w:style w:type="character" w:customStyle="1" w:styleId="WWCharLFO6LVL8">
    <w:name w:val="WW_CharLFO6LVL8"/>
    <w:rPr>
      <w:rFonts w:ascii="StarSymbol" w:eastAsia="StarSymbol" w:hAnsi="StarSymbol" w:cs="StarSymbol"/>
      <w:sz w:val="18"/>
      <w:szCs w:val="18"/>
    </w:rPr>
  </w:style>
  <w:style w:type="character" w:customStyle="1" w:styleId="WWCharLFO6LVL9">
    <w:name w:val="WW_CharLFO6LVL9"/>
    <w:rPr>
      <w:rFonts w:ascii="StarSymbol" w:eastAsia="StarSymbol" w:hAnsi="StarSymbol" w:cs="StarSymbol"/>
      <w:sz w:val="18"/>
      <w:szCs w:val="18"/>
    </w:rPr>
  </w:style>
  <w:style w:type="character" w:customStyle="1" w:styleId="WWCharLFO7LVL1">
    <w:name w:val="WW_CharLFO7LVL1"/>
    <w:rPr>
      <w:rFonts w:ascii="StarSymbol" w:eastAsia="StarSymbol" w:hAnsi="StarSymbol" w:cs="StarSymbol"/>
      <w:sz w:val="18"/>
      <w:szCs w:val="18"/>
    </w:rPr>
  </w:style>
  <w:style w:type="character" w:customStyle="1" w:styleId="WWCharLFO7LVL2">
    <w:name w:val="WW_CharLFO7LVL2"/>
    <w:rPr>
      <w:rFonts w:ascii="StarSymbol" w:eastAsia="StarSymbol" w:hAnsi="StarSymbol" w:cs="StarSymbol"/>
      <w:sz w:val="18"/>
      <w:szCs w:val="18"/>
    </w:rPr>
  </w:style>
  <w:style w:type="character" w:customStyle="1" w:styleId="WWCharLFO7LVL3">
    <w:name w:val="WW_CharLFO7LVL3"/>
    <w:rPr>
      <w:rFonts w:ascii="StarSymbol" w:eastAsia="StarSymbol" w:hAnsi="StarSymbol" w:cs="StarSymbol"/>
      <w:sz w:val="18"/>
      <w:szCs w:val="18"/>
    </w:rPr>
  </w:style>
  <w:style w:type="character" w:customStyle="1" w:styleId="WWCharLFO7LVL4">
    <w:name w:val="WW_CharLFO7LVL4"/>
    <w:rPr>
      <w:rFonts w:ascii="StarSymbol" w:eastAsia="StarSymbol" w:hAnsi="StarSymbol" w:cs="StarSymbol"/>
      <w:sz w:val="18"/>
      <w:szCs w:val="18"/>
    </w:rPr>
  </w:style>
  <w:style w:type="character" w:customStyle="1" w:styleId="WWCharLFO7LVL5">
    <w:name w:val="WW_CharLFO7LVL5"/>
    <w:rPr>
      <w:rFonts w:ascii="StarSymbol" w:eastAsia="StarSymbol" w:hAnsi="StarSymbol" w:cs="StarSymbol"/>
      <w:sz w:val="18"/>
      <w:szCs w:val="18"/>
    </w:rPr>
  </w:style>
  <w:style w:type="character" w:customStyle="1" w:styleId="WWCharLFO7LVL6">
    <w:name w:val="WW_CharLFO7LVL6"/>
    <w:rPr>
      <w:rFonts w:ascii="StarSymbol" w:eastAsia="StarSymbol" w:hAnsi="StarSymbol" w:cs="StarSymbol"/>
      <w:sz w:val="18"/>
      <w:szCs w:val="18"/>
    </w:rPr>
  </w:style>
  <w:style w:type="character" w:customStyle="1" w:styleId="WWCharLFO7LVL7">
    <w:name w:val="WW_CharLFO7LVL7"/>
    <w:rPr>
      <w:rFonts w:ascii="StarSymbol" w:eastAsia="StarSymbol" w:hAnsi="StarSymbol" w:cs="StarSymbol"/>
      <w:sz w:val="18"/>
      <w:szCs w:val="18"/>
    </w:rPr>
  </w:style>
  <w:style w:type="character" w:customStyle="1" w:styleId="WWCharLFO7LVL8">
    <w:name w:val="WW_CharLFO7LVL8"/>
    <w:rPr>
      <w:rFonts w:ascii="StarSymbol" w:eastAsia="StarSymbol" w:hAnsi="StarSymbol" w:cs="StarSymbol"/>
      <w:sz w:val="18"/>
      <w:szCs w:val="18"/>
    </w:rPr>
  </w:style>
  <w:style w:type="character" w:customStyle="1" w:styleId="WWCharLFO7LVL9">
    <w:name w:val="WW_CharLFO7LVL9"/>
    <w:rPr>
      <w:rFonts w:ascii="StarSymbol" w:eastAsia="StarSymbol" w:hAnsi="StarSymbol" w:cs="StarSymbol"/>
      <w:sz w:val="18"/>
      <w:szCs w:val="18"/>
    </w:rPr>
  </w:style>
  <w:style w:type="character" w:customStyle="1" w:styleId="WWCharLFO8LVL1">
    <w:name w:val="WW_CharLFO8LVL1"/>
    <w:rPr>
      <w:rFonts w:ascii="StarSymbol" w:eastAsia="StarSymbol" w:hAnsi="StarSymbol" w:cs="StarSymbol"/>
      <w:sz w:val="18"/>
      <w:szCs w:val="18"/>
    </w:rPr>
  </w:style>
  <w:style w:type="character" w:customStyle="1" w:styleId="WWCharLFO8LVL2">
    <w:name w:val="WW_CharLFO8LVL2"/>
    <w:rPr>
      <w:rFonts w:ascii="StarSymbol" w:eastAsia="StarSymbol" w:hAnsi="StarSymbol" w:cs="StarSymbol"/>
      <w:sz w:val="18"/>
      <w:szCs w:val="18"/>
    </w:rPr>
  </w:style>
  <w:style w:type="character" w:customStyle="1" w:styleId="WWCharLFO8LVL3">
    <w:name w:val="WW_CharLFO8LVL3"/>
    <w:rPr>
      <w:rFonts w:ascii="StarSymbol" w:eastAsia="StarSymbol" w:hAnsi="StarSymbol" w:cs="StarSymbol"/>
      <w:sz w:val="18"/>
      <w:szCs w:val="18"/>
    </w:rPr>
  </w:style>
  <w:style w:type="character" w:customStyle="1" w:styleId="WWCharLFO8LVL4">
    <w:name w:val="WW_CharLFO8LVL4"/>
    <w:rPr>
      <w:rFonts w:ascii="StarSymbol" w:eastAsia="StarSymbol" w:hAnsi="StarSymbol" w:cs="StarSymbol"/>
      <w:sz w:val="18"/>
      <w:szCs w:val="18"/>
    </w:rPr>
  </w:style>
  <w:style w:type="character" w:customStyle="1" w:styleId="WWCharLFO8LVL5">
    <w:name w:val="WW_CharLFO8LVL5"/>
    <w:rPr>
      <w:rFonts w:ascii="StarSymbol" w:eastAsia="StarSymbol" w:hAnsi="StarSymbol" w:cs="StarSymbol"/>
      <w:sz w:val="18"/>
      <w:szCs w:val="18"/>
    </w:rPr>
  </w:style>
  <w:style w:type="character" w:customStyle="1" w:styleId="WWCharLFO8LVL6">
    <w:name w:val="WW_CharLFO8LVL6"/>
    <w:rPr>
      <w:rFonts w:ascii="StarSymbol" w:eastAsia="StarSymbol" w:hAnsi="StarSymbol" w:cs="StarSymbol"/>
      <w:sz w:val="18"/>
      <w:szCs w:val="18"/>
    </w:rPr>
  </w:style>
  <w:style w:type="character" w:customStyle="1" w:styleId="WWCharLFO8LVL7">
    <w:name w:val="WW_CharLFO8LVL7"/>
    <w:rPr>
      <w:rFonts w:ascii="StarSymbol" w:eastAsia="StarSymbol" w:hAnsi="StarSymbol" w:cs="StarSymbol"/>
      <w:sz w:val="18"/>
      <w:szCs w:val="18"/>
    </w:rPr>
  </w:style>
  <w:style w:type="character" w:customStyle="1" w:styleId="WWCharLFO8LVL8">
    <w:name w:val="WW_CharLFO8LVL8"/>
    <w:rPr>
      <w:rFonts w:ascii="StarSymbol" w:eastAsia="StarSymbol" w:hAnsi="StarSymbol" w:cs="StarSymbol"/>
      <w:sz w:val="18"/>
      <w:szCs w:val="18"/>
    </w:rPr>
  </w:style>
  <w:style w:type="character" w:customStyle="1" w:styleId="WWCharLFO8LVL9">
    <w:name w:val="WW_CharLFO8LVL9"/>
    <w:rPr>
      <w:rFonts w:ascii="StarSymbol" w:eastAsia="StarSymbol" w:hAnsi="StarSymbol" w:cs="StarSymbol"/>
      <w:sz w:val="18"/>
      <w:szCs w:val="18"/>
    </w:rPr>
  </w:style>
  <w:style w:type="character" w:customStyle="1" w:styleId="WWCharLFO9LVL1">
    <w:name w:val="WW_CharLFO9LVL1"/>
    <w:rPr>
      <w:rFonts w:ascii="StarSymbol" w:eastAsia="StarSymbol" w:hAnsi="StarSymbol" w:cs="StarSymbol"/>
      <w:sz w:val="18"/>
      <w:szCs w:val="18"/>
    </w:rPr>
  </w:style>
  <w:style w:type="character" w:customStyle="1" w:styleId="WWCharLFO9LVL2">
    <w:name w:val="WW_CharLFO9LVL2"/>
    <w:rPr>
      <w:rFonts w:ascii="StarSymbol" w:eastAsia="StarSymbol" w:hAnsi="StarSymbol" w:cs="StarSymbol"/>
      <w:sz w:val="18"/>
      <w:szCs w:val="18"/>
    </w:rPr>
  </w:style>
  <w:style w:type="character" w:customStyle="1" w:styleId="WWCharLFO9LVL3">
    <w:name w:val="WW_CharLFO9LVL3"/>
    <w:rPr>
      <w:rFonts w:ascii="StarSymbol" w:eastAsia="StarSymbol" w:hAnsi="StarSymbol" w:cs="StarSymbol"/>
      <w:sz w:val="18"/>
      <w:szCs w:val="18"/>
    </w:rPr>
  </w:style>
  <w:style w:type="character" w:customStyle="1" w:styleId="WWCharLFO9LVL4">
    <w:name w:val="WW_CharLFO9LVL4"/>
    <w:rPr>
      <w:rFonts w:ascii="StarSymbol" w:eastAsia="StarSymbol" w:hAnsi="StarSymbol" w:cs="StarSymbol"/>
      <w:sz w:val="18"/>
      <w:szCs w:val="18"/>
    </w:rPr>
  </w:style>
  <w:style w:type="character" w:customStyle="1" w:styleId="WWCharLFO9LVL5">
    <w:name w:val="WW_CharLFO9LVL5"/>
    <w:rPr>
      <w:rFonts w:ascii="StarSymbol" w:eastAsia="StarSymbol" w:hAnsi="StarSymbol" w:cs="StarSymbol"/>
      <w:sz w:val="18"/>
      <w:szCs w:val="18"/>
    </w:rPr>
  </w:style>
  <w:style w:type="character" w:customStyle="1" w:styleId="WWCharLFO9LVL6">
    <w:name w:val="WW_CharLFO9LVL6"/>
    <w:rPr>
      <w:rFonts w:ascii="StarSymbol" w:eastAsia="StarSymbol" w:hAnsi="StarSymbol" w:cs="StarSymbol"/>
      <w:sz w:val="18"/>
      <w:szCs w:val="18"/>
    </w:rPr>
  </w:style>
  <w:style w:type="character" w:customStyle="1" w:styleId="WWCharLFO9LVL7">
    <w:name w:val="WW_CharLFO9LVL7"/>
    <w:rPr>
      <w:rFonts w:ascii="StarSymbol" w:eastAsia="StarSymbol" w:hAnsi="StarSymbol" w:cs="StarSymbol"/>
      <w:sz w:val="18"/>
      <w:szCs w:val="18"/>
    </w:rPr>
  </w:style>
  <w:style w:type="character" w:customStyle="1" w:styleId="WWCharLFO9LVL8">
    <w:name w:val="WW_CharLFO9LVL8"/>
    <w:rPr>
      <w:rFonts w:ascii="StarSymbol" w:eastAsia="StarSymbol" w:hAnsi="StarSymbol" w:cs="StarSymbol"/>
      <w:sz w:val="18"/>
      <w:szCs w:val="18"/>
    </w:rPr>
  </w:style>
  <w:style w:type="character" w:customStyle="1" w:styleId="WWCharLFO9LVL9">
    <w:name w:val="WW_CharLFO9LVL9"/>
    <w:rPr>
      <w:rFonts w:ascii="StarSymbol" w:eastAsia="StarSymbol" w:hAnsi="StarSymbol" w:cs="StarSymbol"/>
      <w:sz w:val="18"/>
      <w:szCs w:val="18"/>
    </w:rPr>
  </w:style>
  <w:style w:type="character" w:customStyle="1" w:styleId="WWCharLFO10LVL1">
    <w:name w:val="WW_CharLFO10LVL1"/>
    <w:rPr>
      <w:rFonts w:ascii="StarSymbol" w:eastAsia="StarSymbol" w:hAnsi="StarSymbol" w:cs="StarSymbol"/>
      <w:sz w:val="18"/>
      <w:szCs w:val="18"/>
    </w:rPr>
  </w:style>
  <w:style w:type="character" w:customStyle="1" w:styleId="WWCharLFO10LVL2">
    <w:name w:val="WW_CharLFO10LVL2"/>
    <w:rPr>
      <w:rFonts w:ascii="StarSymbol" w:eastAsia="StarSymbol" w:hAnsi="StarSymbol" w:cs="StarSymbol"/>
      <w:sz w:val="18"/>
      <w:szCs w:val="18"/>
    </w:rPr>
  </w:style>
  <w:style w:type="character" w:customStyle="1" w:styleId="WWCharLFO10LVL3">
    <w:name w:val="WW_CharLFO10LVL3"/>
    <w:rPr>
      <w:rFonts w:ascii="StarSymbol" w:eastAsia="StarSymbol" w:hAnsi="StarSymbol" w:cs="StarSymbol"/>
      <w:sz w:val="18"/>
      <w:szCs w:val="18"/>
    </w:rPr>
  </w:style>
  <w:style w:type="character" w:customStyle="1" w:styleId="WWCharLFO10LVL4">
    <w:name w:val="WW_CharLFO10LVL4"/>
    <w:rPr>
      <w:rFonts w:ascii="StarSymbol" w:eastAsia="StarSymbol" w:hAnsi="StarSymbol" w:cs="StarSymbol"/>
      <w:sz w:val="18"/>
      <w:szCs w:val="18"/>
    </w:rPr>
  </w:style>
  <w:style w:type="character" w:customStyle="1" w:styleId="WWCharLFO10LVL5">
    <w:name w:val="WW_CharLFO10LVL5"/>
    <w:rPr>
      <w:rFonts w:ascii="StarSymbol" w:eastAsia="StarSymbol" w:hAnsi="StarSymbol" w:cs="StarSymbol"/>
      <w:sz w:val="18"/>
      <w:szCs w:val="18"/>
    </w:rPr>
  </w:style>
  <w:style w:type="character" w:customStyle="1" w:styleId="WWCharLFO10LVL6">
    <w:name w:val="WW_CharLFO10LVL6"/>
    <w:rPr>
      <w:rFonts w:ascii="StarSymbol" w:eastAsia="StarSymbol" w:hAnsi="StarSymbol" w:cs="StarSymbol"/>
      <w:sz w:val="18"/>
      <w:szCs w:val="18"/>
    </w:rPr>
  </w:style>
  <w:style w:type="character" w:customStyle="1" w:styleId="WWCharLFO10LVL7">
    <w:name w:val="WW_CharLFO10LVL7"/>
    <w:rPr>
      <w:rFonts w:ascii="StarSymbol" w:eastAsia="StarSymbol" w:hAnsi="StarSymbol" w:cs="StarSymbol"/>
      <w:sz w:val="18"/>
      <w:szCs w:val="18"/>
    </w:rPr>
  </w:style>
  <w:style w:type="character" w:customStyle="1" w:styleId="WWCharLFO10LVL8">
    <w:name w:val="WW_CharLFO10LVL8"/>
    <w:rPr>
      <w:rFonts w:ascii="StarSymbol" w:eastAsia="StarSymbol" w:hAnsi="StarSymbol" w:cs="StarSymbol"/>
      <w:sz w:val="18"/>
      <w:szCs w:val="18"/>
    </w:rPr>
  </w:style>
  <w:style w:type="character" w:customStyle="1" w:styleId="WWCharLFO10LVL9">
    <w:name w:val="WW_CharLFO10LVL9"/>
    <w:rPr>
      <w:rFonts w:ascii="StarSymbol" w:eastAsia="StarSymbol" w:hAnsi="StarSymbol" w:cs="StarSymbol"/>
      <w:sz w:val="18"/>
      <w:szCs w:val="18"/>
    </w:rPr>
  </w:style>
  <w:style w:type="character" w:customStyle="1" w:styleId="WWCharLFO11LVL1">
    <w:name w:val="WW_CharLFO11LVL1"/>
    <w:rPr>
      <w:rFonts w:ascii="StarSymbol" w:eastAsia="StarSymbol" w:hAnsi="StarSymbol" w:cs="StarSymbol"/>
      <w:sz w:val="18"/>
      <w:szCs w:val="18"/>
    </w:rPr>
  </w:style>
  <w:style w:type="character" w:customStyle="1" w:styleId="WWCharLFO11LVL2">
    <w:name w:val="WW_CharLFO11LVL2"/>
    <w:rPr>
      <w:rFonts w:ascii="StarSymbol" w:eastAsia="StarSymbol" w:hAnsi="StarSymbol" w:cs="StarSymbol"/>
      <w:sz w:val="18"/>
      <w:szCs w:val="18"/>
    </w:rPr>
  </w:style>
  <w:style w:type="character" w:customStyle="1" w:styleId="WWCharLFO11LVL3">
    <w:name w:val="WW_CharLFO11LVL3"/>
    <w:rPr>
      <w:rFonts w:ascii="StarSymbol" w:eastAsia="StarSymbol" w:hAnsi="StarSymbol" w:cs="StarSymbol"/>
      <w:sz w:val="18"/>
      <w:szCs w:val="18"/>
    </w:rPr>
  </w:style>
  <w:style w:type="character" w:customStyle="1" w:styleId="WWCharLFO11LVL4">
    <w:name w:val="WW_CharLFO11LVL4"/>
    <w:rPr>
      <w:rFonts w:ascii="StarSymbol" w:eastAsia="StarSymbol" w:hAnsi="StarSymbol" w:cs="StarSymbol"/>
      <w:sz w:val="18"/>
      <w:szCs w:val="18"/>
    </w:rPr>
  </w:style>
  <w:style w:type="character" w:customStyle="1" w:styleId="WWCharLFO11LVL5">
    <w:name w:val="WW_CharLFO11LVL5"/>
    <w:rPr>
      <w:rFonts w:ascii="StarSymbol" w:eastAsia="StarSymbol" w:hAnsi="StarSymbol" w:cs="StarSymbol"/>
      <w:sz w:val="18"/>
      <w:szCs w:val="18"/>
    </w:rPr>
  </w:style>
  <w:style w:type="character" w:customStyle="1" w:styleId="WWCharLFO11LVL6">
    <w:name w:val="WW_CharLFO11LVL6"/>
    <w:rPr>
      <w:rFonts w:ascii="StarSymbol" w:eastAsia="StarSymbol" w:hAnsi="StarSymbol" w:cs="StarSymbol"/>
      <w:sz w:val="18"/>
      <w:szCs w:val="18"/>
    </w:rPr>
  </w:style>
  <w:style w:type="character" w:customStyle="1" w:styleId="WWCharLFO11LVL7">
    <w:name w:val="WW_CharLFO11LVL7"/>
    <w:rPr>
      <w:rFonts w:ascii="StarSymbol" w:eastAsia="StarSymbol" w:hAnsi="StarSymbol" w:cs="StarSymbol"/>
      <w:sz w:val="18"/>
      <w:szCs w:val="18"/>
    </w:rPr>
  </w:style>
  <w:style w:type="character" w:customStyle="1" w:styleId="WWCharLFO11LVL8">
    <w:name w:val="WW_CharLFO11LVL8"/>
    <w:rPr>
      <w:rFonts w:ascii="StarSymbol" w:eastAsia="StarSymbol" w:hAnsi="StarSymbol" w:cs="StarSymbol"/>
      <w:sz w:val="18"/>
      <w:szCs w:val="18"/>
    </w:rPr>
  </w:style>
  <w:style w:type="character" w:customStyle="1" w:styleId="WWCharLFO11LVL9">
    <w:name w:val="WW_CharLFO11LVL9"/>
    <w:rPr>
      <w:rFonts w:ascii="StarSymbol" w:eastAsia="StarSymbol" w:hAnsi="StarSymbol" w:cs="StarSymbol"/>
      <w:sz w:val="18"/>
      <w:szCs w:val="18"/>
    </w:rPr>
  </w:style>
  <w:style w:type="character" w:customStyle="1" w:styleId="WWCharLFO12LVL1">
    <w:name w:val="WW_CharLFO12LVL1"/>
    <w:rPr>
      <w:rFonts w:ascii="StarSymbol" w:eastAsia="StarSymbol" w:hAnsi="StarSymbol" w:cs="StarSymbol"/>
      <w:sz w:val="18"/>
      <w:szCs w:val="18"/>
    </w:rPr>
  </w:style>
  <w:style w:type="character" w:customStyle="1" w:styleId="WWCharLFO12LVL2">
    <w:name w:val="WW_CharLFO12LVL2"/>
    <w:rPr>
      <w:rFonts w:ascii="StarSymbol" w:eastAsia="StarSymbol" w:hAnsi="StarSymbol" w:cs="StarSymbol"/>
      <w:sz w:val="18"/>
      <w:szCs w:val="18"/>
    </w:rPr>
  </w:style>
  <w:style w:type="character" w:customStyle="1" w:styleId="WWCharLFO12LVL3">
    <w:name w:val="WW_CharLFO12LVL3"/>
    <w:rPr>
      <w:rFonts w:ascii="StarSymbol" w:eastAsia="StarSymbol" w:hAnsi="StarSymbol" w:cs="StarSymbol"/>
      <w:sz w:val="18"/>
      <w:szCs w:val="18"/>
    </w:rPr>
  </w:style>
  <w:style w:type="character" w:customStyle="1" w:styleId="WWCharLFO12LVL4">
    <w:name w:val="WW_CharLFO12LVL4"/>
    <w:rPr>
      <w:rFonts w:ascii="StarSymbol" w:eastAsia="StarSymbol" w:hAnsi="StarSymbol" w:cs="StarSymbol"/>
      <w:sz w:val="18"/>
      <w:szCs w:val="18"/>
    </w:rPr>
  </w:style>
  <w:style w:type="character" w:customStyle="1" w:styleId="WWCharLFO12LVL5">
    <w:name w:val="WW_CharLFO12LVL5"/>
    <w:rPr>
      <w:rFonts w:ascii="StarSymbol" w:eastAsia="StarSymbol" w:hAnsi="StarSymbol" w:cs="StarSymbol"/>
      <w:sz w:val="18"/>
      <w:szCs w:val="18"/>
    </w:rPr>
  </w:style>
  <w:style w:type="character" w:customStyle="1" w:styleId="WWCharLFO12LVL6">
    <w:name w:val="WW_CharLFO12LVL6"/>
    <w:rPr>
      <w:rFonts w:ascii="StarSymbol" w:eastAsia="StarSymbol" w:hAnsi="StarSymbol" w:cs="StarSymbol"/>
      <w:sz w:val="18"/>
      <w:szCs w:val="18"/>
    </w:rPr>
  </w:style>
  <w:style w:type="character" w:customStyle="1" w:styleId="WWCharLFO12LVL7">
    <w:name w:val="WW_CharLFO12LVL7"/>
    <w:rPr>
      <w:rFonts w:ascii="StarSymbol" w:eastAsia="StarSymbol" w:hAnsi="StarSymbol" w:cs="StarSymbol"/>
      <w:sz w:val="18"/>
      <w:szCs w:val="18"/>
    </w:rPr>
  </w:style>
  <w:style w:type="character" w:customStyle="1" w:styleId="WWCharLFO12LVL8">
    <w:name w:val="WW_CharLFO12LVL8"/>
    <w:rPr>
      <w:rFonts w:ascii="StarSymbol" w:eastAsia="StarSymbol" w:hAnsi="StarSymbol" w:cs="StarSymbol"/>
      <w:sz w:val="18"/>
      <w:szCs w:val="18"/>
    </w:rPr>
  </w:style>
  <w:style w:type="character" w:customStyle="1" w:styleId="WWCharLFO12LVL9">
    <w:name w:val="WW_CharLFO12LVL9"/>
    <w:rPr>
      <w:rFonts w:ascii="StarSymbol" w:eastAsia="StarSymbol" w:hAnsi="StarSymbol" w:cs="StarSymbol"/>
      <w:sz w:val="18"/>
      <w:szCs w:val="18"/>
    </w:rPr>
  </w:style>
  <w:style w:type="character" w:customStyle="1" w:styleId="TekstprzypisudolnegoZnak">
    <w:name w:val="Tekst przypisu dolnego Znak"/>
    <w:rPr>
      <w:rFonts w:eastAsia="SimSun" w:cs="Mangal"/>
      <w:kern w:val="1"/>
      <w:lang w:eastAsia="hi-IN" w:bidi="hi-I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  <w:ind w:firstLine="0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  <w:ind w:firstLine="0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  <w:ind w:firstLine="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  <w:ind w:firstLine="0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rmalnyWeb">
    <w:name w:val="Normal (Web)"/>
    <w:basedOn w:val="Normalny"/>
    <w:pPr>
      <w:spacing w:before="280" w:after="280"/>
      <w:ind w:firstLine="0"/>
    </w:pPr>
    <w:rPr>
      <w:rFonts w:ascii="Arial" w:eastAsia="SimSun" w:hAnsi="Arial" w:cs="Arial"/>
      <w:sz w:val="17"/>
      <w:szCs w:val="17"/>
    </w:rPr>
  </w:style>
  <w:style w:type="paragraph" w:customStyle="1" w:styleId="Normalny1">
    <w:name w:val="Normalny1"/>
    <w:basedOn w:val="Normalny"/>
    <w:pPr>
      <w:widowControl w:val="0"/>
      <w:autoSpaceDE w:val="0"/>
      <w:ind w:firstLine="0"/>
    </w:pPr>
    <w:rPr>
      <w:rFonts w:ascii="Times New Roman" w:eastAsia="Lucida Sans Unicode" w:hAnsi="Times New Roman" w:cs="Tahoma"/>
      <w:sz w:val="24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next w:val="Podtytu"/>
    <w:qFormat/>
    <w:pPr>
      <w:ind w:firstLine="0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pPr>
      <w:suppressLineNumbers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pPr>
      <w:ind w:firstLine="0"/>
    </w:pPr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pPr>
      <w:ind w:left="708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ZAwyliczenie">
    <w:name w:val="BZA wyliczenie"/>
    <w:basedOn w:val="Normalny"/>
    <w:pPr>
      <w:tabs>
        <w:tab w:val="left" w:pos="1440"/>
      </w:tabs>
      <w:spacing w:after="60"/>
      <w:ind w:left="-360" w:firstLine="0"/>
      <w:jc w:val="both"/>
    </w:pPr>
    <w:rPr>
      <w:rFonts w:ascii="Arial" w:eastAsia="Times New Roman" w:hAnsi="Arial" w:cs="Times New Roman"/>
    </w:rPr>
  </w:style>
  <w:style w:type="paragraph" w:styleId="Tekstprzypisukocowego">
    <w:name w:val="endnote text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uppressAutoHyphens w:val="0"/>
      <w:spacing w:before="480" w:after="0" w:line="276" w:lineRule="auto"/>
    </w:pPr>
    <w:rPr>
      <w:rFonts w:ascii="Cambria" w:hAnsi="Cambria" w:cs="Times New Roman"/>
      <w:color w:val="365F91"/>
      <w:sz w:val="28"/>
      <w:szCs w:val="28"/>
    </w:rPr>
  </w:style>
  <w:style w:type="paragraph" w:styleId="Spistreci1">
    <w:name w:val="toc 1"/>
    <w:basedOn w:val="Normalny"/>
    <w:next w:val="Normalny"/>
    <w:pPr>
      <w:tabs>
        <w:tab w:val="right" w:leader="dot" w:pos="9060"/>
      </w:tabs>
      <w:ind w:firstLine="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bidi="pl-PL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Akapitzlist1">
    <w:name w:val="Akapit z listą1"/>
    <w:basedOn w:val="Normalny"/>
    <w:pPr>
      <w:spacing w:after="160" w:line="252" w:lineRule="auto"/>
      <w:ind w:left="720" w:firstLine="0"/>
    </w:pPr>
    <w:rPr>
      <w:rFonts w:eastAsia="SimSun" w:cs="font414"/>
    </w:rPr>
  </w:style>
  <w:style w:type="paragraph" w:customStyle="1" w:styleId="Normalny10">
    <w:name w:val="Normalny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Normalny2">
    <w:name w:val="Normalny2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styleId="Tekstprzypisudolnego">
    <w:name w:val="footnote text"/>
    <w:basedOn w:val="Standard"/>
    <w:rPr>
      <w:rFonts w:eastAsia="SimSun" w:cs="Mangal"/>
      <w:sz w:val="20"/>
      <w:szCs w:val="20"/>
      <w:lang w:eastAsia="hi-IN" w:bidi="hi-IN"/>
    </w:rPr>
  </w:style>
  <w:style w:type="paragraph" w:styleId="Bezodstpw">
    <w:name w:val="No Spacing"/>
    <w:qFormat/>
    <w:rsid w:val="009C073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rsid w:val="00B60545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B605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3153"/>
    <w:pPr>
      <w:suppressAutoHyphens/>
      <w:ind w:firstLine="709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ind w:left="0" w:firstLine="0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pacing w:before="280" w:after="280"/>
      <w:ind w:left="0" w:firstLine="0"/>
      <w:outlineLvl w:val="1"/>
    </w:pPr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ind w:left="0" w:firstLine="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ahoma"/>
      <w:iCs/>
      <w:color w:val="FF0000"/>
      <w:kern w:val="1"/>
      <w:sz w:val="24"/>
      <w:szCs w:val="24"/>
      <w:lang w:eastAsia="pl-PL" w:bidi="pl-PL"/>
    </w:rPr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color w:val="auto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Lucida Sans Unicode" w:hAnsi="Times New Roman" w:cs="Times New Roman"/>
      <w:b/>
      <w:sz w:val="24"/>
      <w:szCs w:val="24"/>
    </w:rPr>
  </w:style>
  <w:style w:type="character" w:customStyle="1" w:styleId="WW8Num4z0">
    <w:name w:val="WW8Num4z0"/>
    <w:rPr>
      <w:rFonts w:ascii="Symbol" w:eastAsia="Lucida Sans Unicode" w:hAnsi="Symbol" w:cs="OpenSymbol"/>
      <w:b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6z0">
    <w:name w:val="WW8Num6z0"/>
    <w:rPr>
      <w:rFonts w:ascii="Times New Roman" w:hAnsi="Times New Roman" w:cs="Times New Roman" w:hint="default"/>
      <w:b w:val="0"/>
      <w:i w:val="0"/>
    </w:rPr>
  </w:style>
  <w:style w:type="character" w:customStyle="1" w:styleId="WW8Num7z0">
    <w:name w:val="WW8Num7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8z0">
    <w:name w:val="WW8Num8z0"/>
    <w:rPr>
      <w:rFonts w:ascii="Times New Roman" w:hAnsi="Times New Roman" w:cs="Times New Roman" w:hint="default"/>
      <w:b w:val="0"/>
      <w:i w:val="0"/>
    </w:rPr>
  </w:style>
  <w:style w:type="character" w:customStyle="1" w:styleId="WW8Num9z0">
    <w:name w:val="WW8Num9z0"/>
    <w:rPr>
      <w:rFonts w:ascii="Symbol" w:hAnsi="Symbol" w:cs="Symbol"/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11z0">
    <w:name w:val="WW8Num11z0"/>
    <w:rPr>
      <w:rFonts w:ascii="Symbol" w:eastAsia="Times New Roman" w:hAnsi="Symbol" w:cs="Symbol" w:hint="default"/>
      <w:sz w:val="24"/>
      <w:szCs w:val="24"/>
    </w:rPr>
  </w:style>
  <w:style w:type="character" w:customStyle="1" w:styleId="WW8Num12z0">
    <w:name w:val="WW8Num12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14z0">
    <w:name w:val="WW8Num14z0"/>
    <w:rPr>
      <w:rFonts w:ascii="Symbol" w:eastAsia="Lucida Sans Unicode" w:hAnsi="Symbol" w:cs="Symbol"/>
      <w:b/>
      <w:bCs/>
      <w:sz w:val="20"/>
      <w:szCs w:val="24"/>
    </w:rPr>
  </w:style>
  <w:style w:type="character" w:customStyle="1" w:styleId="WW8Num15z0">
    <w:name w:val="WW8Num15z0"/>
    <w:rPr>
      <w:rFonts w:ascii="Symbol" w:eastAsia="Lucida Sans Unicode" w:hAnsi="Symbol" w:cs="Symbol"/>
      <w:b/>
      <w:bCs/>
      <w:sz w:val="20"/>
      <w:szCs w:val="22"/>
    </w:rPr>
  </w:style>
  <w:style w:type="character" w:customStyle="1" w:styleId="WW8Num16z0">
    <w:name w:val="WW8Num16z0"/>
    <w:rPr>
      <w:rFonts w:ascii="Times New Roman" w:eastAsia="Times New Roman" w:hAnsi="Times New Roman" w:cs="Times New Roman"/>
      <w:b/>
      <w:color w:val="800000"/>
      <w:sz w:val="24"/>
      <w:szCs w:val="24"/>
    </w:rPr>
  </w:style>
  <w:style w:type="character" w:customStyle="1" w:styleId="WW8Num17z0">
    <w:name w:val="WW8Num17z0"/>
    <w:rPr>
      <w:rFonts w:ascii="Symbol" w:eastAsia="Times New Roman" w:hAnsi="Symbol" w:cs="Symbol"/>
      <w:sz w:val="20"/>
      <w:szCs w:val="24"/>
    </w:rPr>
  </w:style>
  <w:style w:type="character" w:customStyle="1" w:styleId="WW8Num18z0">
    <w:name w:val="WW8Num18z0"/>
    <w:rPr>
      <w:rFonts w:ascii="Symbol" w:eastAsia="Times New Roman" w:hAnsi="Symbol" w:cs="Symbol"/>
      <w:color w:val="000000"/>
      <w:sz w:val="20"/>
      <w:szCs w:val="24"/>
    </w:rPr>
  </w:style>
  <w:style w:type="character" w:customStyle="1" w:styleId="WW8Num19z0">
    <w:name w:val="WW8Num19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0z0">
    <w:name w:val="WW8Num20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21z0">
    <w:name w:val="WW8Num21z0"/>
    <w:rPr>
      <w:rFonts w:ascii="StarSymbol" w:eastAsia="StarSymbol" w:hAnsi="StarSymbol" w:cs="StarSymbol"/>
      <w:sz w:val="18"/>
      <w:szCs w:val="18"/>
    </w:rPr>
  </w:style>
  <w:style w:type="character" w:customStyle="1" w:styleId="WW8Num22z0">
    <w:name w:val="WW8Num22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  <w:i/>
      <w:color w:val="000000"/>
      <w:sz w:val="24"/>
      <w:szCs w:val="24"/>
      <w:shd w:val="clear" w:color="auto" w:fill="FFFF00"/>
    </w:rPr>
  </w:style>
  <w:style w:type="character" w:customStyle="1" w:styleId="WW8Num24z0">
    <w:name w:val="WW8Num24z0"/>
    <w:rPr>
      <w:rFonts w:ascii="Symbol" w:eastAsia="Times New Roman" w:hAnsi="Symbol" w:cs="Symbol"/>
      <w:i/>
      <w:sz w:val="20"/>
      <w:szCs w:val="24"/>
    </w:rPr>
  </w:style>
  <w:style w:type="character" w:customStyle="1" w:styleId="WW8Num25z0">
    <w:name w:val="WW8Num2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6z0">
    <w:name w:val="WW8Num26z0"/>
    <w:rPr>
      <w:rFonts w:ascii="StarSymbol" w:eastAsia="StarSymbol" w:hAnsi="StarSymbol" w:cs="StarSymbol"/>
      <w:bCs/>
      <w:sz w:val="18"/>
      <w:szCs w:val="18"/>
    </w:rPr>
  </w:style>
  <w:style w:type="character" w:customStyle="1" w:styleId="WW8Num27z0">
    <w:name w:val="WW8Num27z0"/>
    <w:rPr>
      <w:rFonts w:ascii="StarSymbol" w:eastAsia="StarSymbol" w:hAnsi="StarSymbol" w:cs="StarSymbol"/>
      <w:sz w:val="18"/>
      <w:szCs w:val="18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29z0">
    <w:name w:val="WW8Num29z0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0z0">
    <w:name w:val="WW8Num30z0"/>
    <w:rPr>
      <w:rFonts w:ascii="Symbol" w:eastAsia="Lucida Sans Unicode" w:hAnsi="Symbol" w:cs="Symbol"/>
      <w:b/>
      <w:bCs/>
      <w:i/>
      <w:sz w:val="20"/>
      <w:szCs w:val="24"/>
      <w:shd w:val="clear" w:color="auto" w:fill="FFFFFF"/>
    </w:rPr>
  </w:style>
  <w:style w:type="character" w:customStyle="1" w:styleId="WW8Num30z1">
    <w:name w:val="WW8Num30z1"/>
    <w:rPr>
      <w:rFonts w:ascii="Courier New" w:hAnsi="Courier New" w:cs="Courier New"/>
      <w:sz w:val="20"/>
    </w:rPr>
  </w:style>
  <w:style w:type="character" w:customStyle="1" w:styleId="WW8Num30z2">
    <w:name w:val="WW8Num30z2"/>
    <w:rPr>
      <w:rFonts w:ascii="Wingdings" w:hAnsi="Wingdings" w:cs="Wingdings"/>
      <w:sz w:val="20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33z0">
    <w:name w:val="WW8Num33z0"/>
    <w:rPr>
      <w:rFonts w:ascii="StarSymbol" w:eastAsia="StarSymbol" w:hAnsi="StarSymbol" w:cs="StarSymbol"/>
      <w:b/>
      <w:bCs/>
      <w:i/>
      <w:sz w:val="18"/>
      <w:szCs w:val="18"/>
      <w:shd w:val="clear" w:color="auto" w:fill="FFFFFF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/>
      <w:sz w:val="22"/>
      <w:szCs w:val="22"/>
    </w:rPr>
  </w:style>
  <w:style w:type="character" w:customStyle="1" w:styleId="WW8Num35z0">
    <w:name w:val="WW8Num35z0"/>
    <w:rPr>
      <w:rFonts w:ascii="Times New Roman" w:eastAsia="Times New Roman" w:hAnsi="Times New Roman" w:cs="Times New Roman" w:hint="default"/>
      <w:b/>
      <w:bCs/>
      <w:i/>
      <w:sz w:val="24"/>
      <w:szCs w:val="24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0">
    <w:name w:val="WW8Num36z0"/>
    <w:rPr>
      <w:rFonts w:ascii="StarSymbol" w:eastAsia="StarSymbol" w:hAnsi="StarSymbol" w:cs="StarSymbol"/>
      <w:b/>
      <w:bCs/>
      <w:color w:val="000000"/>
      <w:sz w:val="18"/>
      <w:szCs w:val="18"/>
    </w:rPr>
  </w:style>
  <w:style w:type="character" w:customStyle="1" w:styleId="WW8Num37z0">
    <w:name w:val="WW8Num37z0"/>
    <w:rPr>
      <w:rFonts w:ascii="StarSymbol" w:eastAsia="StarSymbol" w:hAnsi="StarSymbol" w:cs="StarSymbol"/>
      <w:sz w:val="18"/>
      <w:szCs w:val="18"/>
    </w:rPr>
  </w:style>
  <w:style w:type="character" w:customStyle="1" w:styleId="WW8Num38z0">
    <w:name w:val="WW8Num38z0"/>
    <w:rPr>
      <w:rFonts w:ascii="Symbol" w:eastAsia="Times New Roman" w:hAnsi="Symbol" w:cs="Symbol"/>
      <w:bCs/>
      <w:sz w:val="20"/>
      <w:szCs w:val="24"/>
    </w:rPr>
  </w:style>
  <w:style w:type="character" w:customStyle="1" w:styleId="WW8Num39z0">
    <w:name w:val="WW8Num39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40z0">
    <w:name w:val="WW8Num40z0"/>
    <w:rPr>
      <w:rFonts w:ascii="Times New Roman" w:eastAsia="Lucida Sans Unicode" w:hAnsi="Times New Roman" w:cs="Times New Roman"/>
      <w:bCs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tarSymbol" w:eastAsia="StarSymbol" w:hAnsi="StarSymbol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/>
      <w:sz w:val="20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Symbol" w:eastAsia="Times New Roman" w:hAnsi="Symbol" w:cs="Symbol" w:hint="default"/>
      <w:sz w:val="24"/>
      <w:szCs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eastAsia="Times New Roman" w:hint="default"/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5z0">
    <w:name w:val="WW8Num4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6z0">
    <w:name w:val="WW8Num46z0"/>
    <w:rPr>
      <w:rFonts w:ascii="StarSymbol" w:eastAsia="StarSymbol" w:hAnsi="StarSymbol" w:cs="StarSymbol"/>
      <w:b/>
      <w:bCs/>
      <w:sz w:val="18"/>
      <w:szCs w:val="18"/>
    </w:rPr>
  </w:style>
  <w:style w:type="character" w:customStyle="1" w:styleId="WW8Num46z1">
    <w:name w:val="WW8Num46z1"/>
    <w:rPr>
      <w:rFonts w:ascii="Symbol" w:hAnsi="Symbol" w:cs="Symbol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b/>
      <w:bCs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/>
      <w:sz w:val="22"/>
      <w:szCs w:val="22"/>
    </w:rPr>
  </w:style>
  <w:style w:type="character" w:customStyle="1" w:styleId="WW8Num48z1">
    <w:name w:val="WW8Num48z1"/>
  </w:style>
  <w:style w:type="character" w:customStyle="1" w:styleId="WW8Num49z0">
    <w:name w:val="WW8Num49z0"/>
    <w:rPr>
      <w:rFonts w:ascii="New times roman" w:eastAsia="Times New Roman" w:hAnsi="New times roman" w:cs="New times roman" w:hint="default"/>
      <w:b w:val="0"/>
      <w:bCs/>
      <w:color w:val="auto"/>
      <w:sz w:val="24"/>
      <w:szCs w:val="24"/>
    </w:rPr>
  </w:style>
  <w:style w:type="character" w:customStyle="1" w:styleId="WW8Num49z1">
    <w:name w:val="WW8Num49z1"/>
  </w:style>
  <w:style w:type="character" w:customStyle="1" w:styleId="WW8Num50z0">
    <w:name w:val="WW8Num50z0"/>
    <w:rPr>
      <w:rFonts w:ascii="Times New Roman" w:eastAsia="Times New Roman" w:hAnsi="Times New Roman" w:cs="Times New Roman" w:hint="default"/>
      <w:b w:val="0"/>
      <w:bCs/>
      <w:sz w:val="24"/>
      <w:szCs w:val="24"/>
    </w:rPr>
  </w:style>
  <w:style w:type="character" w:customStyle="1" w:styleId="WW8Num50z1">
    <w:name w:val="WW8Num50z1"/>
    <w:rPr>
      <w:rFonts w:hint="default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hAnsi="Symbol" w:cs="Symbol" w:hint="default"/>
      <w:sz w:val="22"/>
      <w:szCs w:val="22"/>
    </w:rPr>
  </w:style>
  <w:style w:type="character" w:customStyle="1" w:styleId="WW8Num51z1">
    <w:name w:val="WW8Num51z1"/>
    <w:rPr>
      <w:rFonts w:ascii="Courier New" w:hAnsi="Courier New" w:cs="Courier New" w:hint="default"/>
    </w:rPr>
  </w:style>
  <w:style w:type="character" w:customStyle="1" w:styleId="WW8Num51z2">
    <w:name w:val="WW8Num51z2"/>
    <w:rPr>
      <w:rFonts w:ascii="Wingdings" w:hAnsi="Wingdings" w:cs="Wingdings" w:hint="default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52z1">
    <w:name w:val="WW8Num52z1"/>
  </w:style>
  <w:style w:type="character" w:customStyle="1" w:styleId="WW8Num53z0">
    <w:name w:val="WW8Num53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53z1">
    <w:name w:val="WW8Num53z1"/>
  </w:style>
  <w:style w:type="character" w:customStyle="1" w:styleId="WW8Num54z0">
    <w:name w:val="WW8Num54z0"/>
    <w:rPr>
      <w:rFonts w:ascii="Symbol" w:hAnsi="Symbol" w:cs="Symbol" w:hint="default"/>
    </w:rPr>
  </w:style>
  <w:style w:type="character" w:customStyle="1" w:styleId="WW8Num54z1">
    <w:name w:val="WW8Num54z1"/>
    <w:rPr>
      <w:rFonts w:ascii="Courier New" w:hAnsi="Courier New" w:cs="Courier New" w:hint="default"/>
    </w:rPr>
  </w:style>
  <w:style w:type="character" w:customStyle="1" w:styleId="WW8Num55z0">
    <w:name w:val="WW8Num55z0"/>
    <w:rPr>
      <w:rFonts w:ascii="Times New Roman" w:eastAsia="Times New Roman" w:hAnsi="Times New Roman" w:cs="Times New Roman" w:hint="eastAsia"/>
      <w:color w:val="00000A"/>
      <w:sz w:val="24"/>
      <w:szCs w:val="24"/>
      <w:shd w:val="clear" w:color="auto" w:fill="FFFF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6z0">
    <w:name w:val="WW8Num56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6z1">
    <w:name w:val="WW8Num56z1"/>
  </w:style>
  <w:style w:type="character" w:customStyle="1" w:styleId="WW8Num57z0">
    <w:name w:val="WW8Num57z0"/>
    <w:rPr>
      <w:rFonts w:hint="default"/>
      <w:bCs/>
    </w:rPr>
  </w:style>
  <w:style w:type="character" w:customStyle="1" w:styleId="WW8Num57z1">
    <w:name w:val="WW8Num57z1"/>
  </w:style>
  <w:style w:type="character" w:customStyle="1" w:styleId="WW8Num58z0">
    <w:name w:val="WW8Num58z0"/>
    <w:rPr>
      <w:rFonts w:ascii="Wingdings" w:hAnsi="Wingdings" w:cs="Wingdings" w:hint="eastAsia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/>
      <w:vertAlign w:val="superscript"/>
    </w:rPr>
  </w:style>
  <w:style w:type="character" w:customStyle="1" w:styleId="WW8Num59z1">
    <w:name w:val="WW8Num59z1"/>
    <w:rPr>
      <w:rFonts w:ascii="Courier New" w:hAnsi="Courier New" w:cs="Courier New" w:hint="default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hint="default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eastAsia="Lucida Sans Unicode" w:hAnsi="Times New Roman" w:cs="Times New Roman" w:hint="default"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Times New Roman" w:eastAsia="Times New Roman" w:hAnsi="Times New Roman" w:cs="Times New Roman" w:hint="default"/>
      <w:i w:val="0"/>
      <w:iCs w:val="0"/>
      <w:sz w:val="24"/>
      <w:szCs w:val="24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Domylnaczcionkaakapitu6">
    <w:name w:val="Domyślna czcionka akapitu6"/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34z1">
    <w:name w:val="WW8Num34z1"/>
  </w:style>
  <w:style w:type="character" w:customStyle="1" w:styleId="WW8Num36z1">
    <w:name w:val="WW8Num36z1"/>
    <w:rPr>
      <w:rFonts w:ascii="StarSymbol" w:hAnsi="StarSymbol" w:cs="StarSymbol"/>
    </w:rPr>
  </w:style>
  <w:style w:type="character" w:customStyle="1" w:styleId="WW8Num36z2">
    <w:name w:val="WW8Num36z2"/>
    <w:rPr>
      <w:rFonts w:ascii="Wingdings" w:hAnsi="Wingdings" w:cs="Wingdings"/>
      <w:sz w:val="20"/>
    </w:rPr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  <w:rPr>
      <w:rFonts w:ascii="StarSymbol" w:hAnsi="StarSymbol" w:cs="StarSymbol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ascii="Courier New" w:hAnsi="Courier New" w:cs="Courier New"/>
      <w:sz w:val="2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45z1">
    <w:name w:val="WW8Num45z1"/>
  </w:style>
  <w:style w:type="character" w:customStyle="1" w:styleId="WW8Num54z2">
    <w:name w:val="WW8Num54z2"/>
    <w:rPr>
      <w:rFonts w:ascii="Wingdings" w:hAnsi="Wingdings" w:cs="Wingdings" w:hint="default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3">
    <w:name w:val="WW8Num56z3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Domylnaczcionkaakapitu5">
    <w:name w:val="Domyślna czcionka akapitu5"/>
  </w:style>
  <w:style w:type="character" w:customStyle="1" w:styleId="WW8Num32z1">
    <w:name w:val="WW8Num32z1"/>
  </w:style>
  <w:style w:type="character" w:customStyle="1" w:styleId="WW8Num32z3">
    <w:name w:val="WW8Num32z3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6z2">
    <w:name w:val="WW8Num56z2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4">
    <w:name w:val="Domyślna czcionka akapitu4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8z2">
    <w:name w:val="WW8Num38z2"/>
    <w:rPr>
      <w:rFonts w:ascii="Wingdings" w:hAnsi="Wingdings" w:cs="Wingdings"/>
      <w:sz w:val="20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Domylnaczcionkaakapitu3">
    <w:name w:val="Domyślna czcionka akapitu3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hAnsi="Courier New" w:cs="Courier New"/>
      <w:sz w:val="20"/>
    </w:rPr>
  </w:style>
  <w:style w:type="character" w:customStyle="1" w:styleId="WW8Num14z2">
    <w:name w:val="WW8Num14z2"/>
    <w:rPr>
      <w:rFonts w:ascii="Wingdings" w:hAnsi="Wingdings" w:cs="Wingdings"/>
      <w:sz w:val="20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WW8Num18z1">
    <w:name w:val="WW8Num18z1"/>
    <w:rPr>
      <w:rFonts w:ascii="Courier New" w:hAnsi="Courier New" w:cs="Courier New"/>
      <w:sz w:val="20"/>
    </w:rPr>
  </w:style>
  <w:style w:type="character" w:customStyle="1" w:styleId="WW8Num18z2">
    <w:name w:val="WW8Num18z2"/>
    <w:rPr>
      <w:rFonts w:ascii="Wingdings" w:hAnsi="Wingdings" w:cs="Wingdings"/>
      <w:sz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hAnsi="Courier New" w:cs="Courier New"/>
      <w:sz w:val="20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2z2">
    <w:name w:val="WW8Num32z2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Domylnaczcionkaakapitu2">
    <w:name w:val="Domyślna czcionka akapitu2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BZAZnak">
    <w:name w:val="BZA Znak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">
    <w:name w:val="Znak Znak"/>
    <w:rPr>
      <w:rFonts w:eastAsia="Lucida Sans Unicode"/>
      <w:kern w:val="1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b/>
      <w:bCs/>
      <w:color w:val="1E64C4"/>
      <w:sz w:val="25"/>
      <w:szCs w:val="25"/>
      <w:lang w:val="pl-PL" w:eastAsia="ar-SA" w:bidi="ar-SA"/>
    </w:rPr>
  </w:style>
  <w:style w:type="character" w:customStyle="1" w:styleId="tab-details-body1">
    <w:name w:val="tab-details-body1"/>
    <w:rPr>
      <w:rFonts w:ascii="Tahoma" w:hAnsi="Tahoma" w:cs="Tahoma"/>
      <w:vanish w:val="0"/>
      <w:sz w:val="18"/>
      <w:szCs w:val="18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CharLFO2LVL1">
    <w:name w:val="WW_CharLFO2LVL1"/>
    <w:rPr>
      <w:rFonts w:ascii="StarSymbol" w:eastAsia="StarSymbol" w:hAnsi="StarSymbol" w:cs="StarSymbol"/>
      <w:sz w:val="18"/>
      <w:szCs w:val="18"/>
    </w:rPr>
  </w:style>
  <w:style w:type="character" w:customStyle="1" w:styleId="WWCharLFO2LVL2">
    <w:name w:val="WW_CharLFO2LVL2"/>
    <w:rPr>
      <w:rFonts w:ascii="StarSymbol" w:eastAsia="StarSymbol" w:hAnsi="StarSymbol" w:cs="StarSymbol"/>
      <w:sz w:val="18"/>
      <w:szCs w:val="18"/>
    </w:rPr>
  </w:style>
  <w:style w:type="character" w:customStyle="1" w:styleId="WWCharLFO2LVL3">
    <w:name w:val="WW_CharLFO2LVL3"/>
    <w:rPr>
      <w:rFonts w:ascii="StarSymbol" w:eastAsia="StarSymbol" w:hAnsi="StarSymbol" w:cs="StarSymbol"/>
      <w:sz w:val="18"/>
      <w:szCs w:val="18"/>
    </w:rPr>
  </w:style>
  <w:style w:type="character" w:customStyle="1" w:styleId="WWCharLFO2LVL4">
    <w:name w:val="WW_CharLFO2LVL4"/>
    <w:rPr>
      <w:rFonts w:ascii="StarSymbol" w:eastAsia="StarSymbol" w:hAnsi="StarSymbol" w:cs="StarSymbol"/>
      <w:sz w:val="18"/>
      <w:szCs w:val="18"/>
    </w:rPr>
  </w:style>
  <w:style w:type="character" w:customStyle="1" w:styleId="WWCharLFO2LVL5">
    <w:name w:val="WW_CharLFO2LVL5"/>
    <w:rPr>
      <w:rFonts w:ascii="StarSymbol" w:eastAsia="StarSymbol" w:hAnsi="StarSymbol" w:cs="StarSymbol"/>
      <w:sz w:val="18"/>
      <w:szCs w:val="18"/>
    </w:rPr>
  </w:style>
  <w:style w:type="character" w:customStyle="1" w:styleId="WWCharLFO2LVL6">
    <w:name w:val="WW_CharLFO2LVL6"/>
    <w:rPr>
      <w:rFonts w:ascii="StarSymbol" w:eastAsia="StarSymbol" w:hAnsi="StarSymbol" w:cs="StarSymbol"/>
      <w:sz w:val="18"/>
      <w:szCs w:val="18"/>
    </w:rPr>
  </w:style>
  <w:style w:type="character" w:customStyle="1" w:styleId="WWCharLFO2LVL7">
    <w:name w:val="WW_CharLFO2LVL7"/>
    <w:rPr>
      <w:rFonts w:ascii="StarSymbol" w:eastAsia="StarSymbol" w:hAnsi="StarSymbol" w:cs="StarSymbol"/>
      <w:sz w:val="18"/>
      <w:szCs w:val="18"/>
    </w:rPr>
  </w:style>
  <w:style w:type="character" w:customStyle="1" w:styleId="WWCharLFO2LVL8">
    <w:name w:val="WW_CharLFO2LVL8"/>
    <w:rPr>
      <w:rFonts w:ascii="StarSymbol" w:eastAsia="StarSymbol" w:hAnsi="StarSymbol" w:cs="StarSymbol"/>
      <w:sz w:val="18"/>
      <w:szCs w:val="18"/>
    </w:rPr>
  </w:style>
  <w:style w:type="character" w:customStyle="1" w:styleId="WWCharLFO2LVL9">
    <w:name w:val="WW_CharLFO2LVL9"/>
    <w:rPr>
      <w:rFonts w:ascii="StarSymbol" w:eastAsia="StarSymbol" w:hAnsi="StarSymbol" w:cs="StarSymbol"/>
      <w:sz w:val="18"/>
      <w:szCs w:val="18"/>
    </w:rPr>
  </w:style>
  <w:style w:type="character" w:customStyle="1" w:styleId="WWCharLFO3LVL1">
    <w:name w:val="WW_CharLFO3LVL1"/>
    <w:rPr>
      <w:rFonts w:ascii="StarSymbol" w:eastAsia="StarSymbol" w:hAnsi="StarSymbol" w:cs="StarSymbol"/>
      <w:sz w:val="18"/>
      <w:szCs w:val="18"/>
    </w:rPr>
  </w:style>
  <w:style w:type="character" w:customStyle="1" w:styleId="WWCharLFO3LVL2">
    <w:name w:val="WW_CharLFO3LVL2"/>
    <w:rPr>
      <w:rFonts w:ascii="StarSymbol" w:eastAsia="StarSymbol" w:hAnsi="StarSymbol" w:cs="StarSymbol"/>
      <w:sz w:val="18"/>
      <w:szCs w:val="18"/>
    </w:rPr>
  </w:style>
  <w:style w:type="character" w:customStyle="1" w:styleId="WWCharLFO3LVL3">
    <w:name w:val="WW_CharLFO3LVL3"/>
    <w:rPr>
      <w:rFonts w:ascii="StarSymbol" w:eastAsia="StarSymbol" w:hAnsi="StarSymbol" w:cs="StarSymbol"/>
      <w:sz w:val="18"/>
      <w:szCs w:val="18"/>
    </w:rPr>
  </w:style>
  <w:style w:type="character" w:customStyle="1" w:styleId="WWCharLFO3LVL4">
    <w:name w:val="WW_CharLFO3LVL4"/>
    <w:rPr>
      <w:rFonts w:ascii="StarSymbol" w:eastAsia="StarSymbol" w:hAnsi="StarSymbol" w:cs="StarSymbol"/>
      <w:sz w:val="18"/>
      <w:szCs w:val="18"/>
    </w:rPr>
  </w:style>
  <w:style w:type="character" w:customStyle="1" w:styleId="WWCharLFO3LVL5">
    <w:name w:val="WW_CharLFO3LVL5"/>
    <w:rPr>
      <w:rFonts w:ascii="StarSymbol" w:eastAsia="StarSymbol" w:hAnsi="StarSymbol" w:cs="StarSymbol"/>
      <w:sz w:val="18"/>
      <w:szCs w:val="18"/>
    </w:rPr>
  </w:style>
  <w:style w:type="character" w:customStyle="1" w:styleId="WWCharLFO3LVL6">
    <w:name w:val="WW_CharLFO3LVL6"/>
    <w:rPr>
      <w:rFonts w:ascii="StarSymbol" w:eastAsia="StarSymbol" w:hAnsi="StarSymbol" w:cs="StarSymbol"/>
      <w:sz w:val="18"/>
      <w:szCs w:val="18"/>
    </w:rPr>
  </w:style>
  <w:style w:type="character" w:customStyle="1" w:styleId="WWCharLFO3LVL7">
    <w:name w:val="WW_CharLFO3LVL7"/>
    <w:rPr>
      <w:rFonts w:ascii="StarSymbol" w:eastAsia="StarSymbol" w:hAnsi="StarSymbol" w:cs="StarSymbol"/>
      <w:sz w:val="18"/>
      <w:szCs w:val="18"/>
    </w:rPr>
  </w:style>
  <w:style w:type="character" w:customStyle="1" w:styleId="WWCharLFO3LVL8">
    <w:name w:val="WW_CharLFO3LVL8"/>
    <w:rPr>
      <w:rFonts w:ascii="StarSymbol" w:eastAsia="StarSymbol" w:hAnsi="StarSymbol" w:cs="StarSymbol"/>
      <w:sz w:val="18"/>
      <w:szCs w:val="18"/>
    </w:rPr>
  </w:style>
  <w:style w:type="character" w:customStyle="1" w:styleId="WWCharLFO3LVL9">
    <w:name w:val="WW_CharLFO3LVL9"/>
    <w:rPr>
      <w:rFonts w:ascii="StarSymbol" w:eastAsia="StarSymbol" w:hAnsi="StarSymbol" w:cs="StarSymbol"/>
      <w:sz w:val="18"/>
      <w:szCs w:val="18"/>
    </w:rPr>
  </w:style>
  <w:style w:type="character" w:customStyle="1" w:styleId="WWCharLFO5LVL1">
    <w:name w:val="WW_CharLFO5LVL1"/>
    <w:rPr>
      <w:rFonts w:ascii="StarSymbol" w:eastAsia="StarSymbol" w:hAnsi="StarSymbol" w:cs="StarSymbol"/>
      <w:sz w:val="18"/>
      <w:szCs w:val="18"/>
    </w:rPr>
  </w:style>
  <w:style w:type="character" w:customStyle="1" w:styleId="WWCharLFO5LVL2">
    <w:name w:val="WW_CharLFO5LVL2"/>
    <w:rPr>
      <w:rFonts w:ascii="StarSymbol" w:eastAsia="StarSymbol" w:hAnsi="StarSymbol" w:cs="StarSymbol"/>
      <w:sz w:val="18"/>
      <w:szCs w:val="18"/>
    </w:rPr>
  </w:style>
  <w:style w:type="character" w:customStyle="1" w:styleId="WWCharLFO5LVL3">
    <w:name w:val="WW_CharLFO5LVL3"/>
    <w:rPr>
      <w:rFonts w:ascii="StarSymbol" w:eastAsia="StarSymbol" w:hAnsi="StarSymbol" w:cs="StarSymbol"/>
      <w:sz w:val="18"/>
      <w:szCs w:val="18"/>
    </w:rPr>
  </w:style>
  <w:style w:type="character" w:customStyle="1" w:styleId="WWCharLFO5LVL4">
    <w:name w:val="WW_CharLFO5LVL4"/>
    <w:rPr>
      <w:rFonts w:ascii="StarSymbol" w:eastAsia="StarSymbol" w:hAnsi="StarSymbol" w:cs="StarSymbol"/>
      <w:sz w:val="18"/>
      <w:szCs w:val="18"/>
    </w:rPr>
  </w:style>
  <w:style w:type="character" w:customStyle="1" w:styleId="WWCharLFO5LVL5">
    <w:name w:val="WW_CharLFO5LVL5"/>
    <w:rPr>
      <w:rFonts w:ascii="StarSymbol" w:eastAsia="StarSymbol" w:hAnsi="StarSymbol" w:cs="StarSymbol"/>
      <w:sz w:val="18"/>
      <w:szCs w:val="18"/>
    </w:rPr>
  </w:style>
  <w:style w:type="character" w:customStyle="1" w:styleId="WWCharLFO5LVL6">
    <w:name w:val="WW_CharLFO5LVL6"/>
    <w:rPr>
      <w:rFonts w:ascii="StarSymbol" w:eastAsia="StarSymbol" w:hAnsi="StarSymbol" w:cs="StarSymbol"/>
      <w:sz w:val="18"/>
      <w:szCs w:val="18"/>
    </w:rPr>
  </w:style>
  <w:style w:type="character" w:customStyle="1" w:styleId="WWCharLFO5LVL7">
    <w:name w:val="WW_CharLFO5LVL7"/>
    <w:rPr>
      <w:rFonts w:ascii="StarSymbol" w:eastAsia="StarSymbol" w:hAnsi="StarSymbol" w:cs="StarSymbol"/>
      <w:sz w:val="18"/>
      <w:szCs w:val="18"/>
    </w:rPr>
  </w:style>
  <w:style w:type="character" w:customStyle="1" w:styleId="WWCharLFO5LVL8">
    <w:name w:val="WW_CharLFO5LVL8"/>
    <w:rPr>
      <w:rFonts w:ascii="StarSymbol" w:eastAsia="StarSymbol" w:hAnsi="StarSymbol" w:cs="StarSymbol"/>
      <w:sz w:val="18"/>
      <w:szCs w:val="18"/>
    </w:rPr>
  </w:style>
  <w:style w:type="character" w:customStyle="1" w:styleId="WWCharLFO5LVL9">
    <w:name w:val="WW_CharLFO5LVL9"/>
    <w:rPr>
      <w:rFonts w:ascii="StarSymbol" w:eastAsia="StarSymbol" w:hAnsi="StarSymbol" w:cs="StarSymbol"/>
      <w:sz w:val="18"/>
      <w:szCs w:val="18"/>
    </w:rPr>
  </w:style>
  <w:style w:type="character" w:customStyle="1" w:styleId="WWCharLFO6LVL1">
    <w:name w:val="WW_CharLFO6LVL1"/>
    <w:rPr>
      <w:rFonts w:ascii="StarSymbol" w:eastAsia="StarSymbol" w:hAnsi="StarSymbol" w:cs="StarSymbol"/>
      <w:sz w:val="18"/>
      <w:szCs w:val="18"/>
    </w:rPr>
  </w:style>
  <w:style w:type="character" w:customStyle="1" w:styleId="WWCharLFO6LVL2">
    <w:name w:val="WW_CharLFO6LVL2"/>
    <w:rPr>
      <w:rFonts w:ascii="StarSymbol" w:eastAsia="StarSymbol" w:hAnsi="StarSymbol" w:cs="StarSymbol"/>
      <w:sz w:val="18"/>
      <w:szCs w:val="18"/>
    </w:rPr>
  </w:style>
  <w:style w:type="character" w:customStyle="1" w:styleId="WWCharLFO6LVL3">
    <w:name w:val="WW_CharLFO6LVL3"/>
    <w:rPr>
      <w:rFonts w:ascii="StarSymbol" w:eastAsia="StarSymbol" w:hAnsi="StarSymbol" w:cs="StarSymbol"/>
      <w:sz w:val="18"/>
      <w:szCs w:val="18"/>
    </w:rPr>
  </w:style>
  <w:style w:type="character" w:customStyle="1" w:styleId="WWCharLFO6LVL4">
    <w:name w:val="WW_CharLFO6LVL4"/>
    <w:rPr>
      <w:rFonts w:ascii="StarSymbol" w:eastAsia="StarSymbol" w:hAnsi="StarSymbol" w:cs="StarSymbol"/>
      <w:sz w:val="18"/>
      <w:szCs w:val="18"/>
    </w:rPr>
  </w:style>
  <w:style w:type="character" w:customStyle="1" w:styleId="WWCharLFO6LVL5">
    <w:name w:val="WW_CharLFO6LVL5"/>
    <w:rPr>
      <w:rFonts w:ascii="StarSymbol" w:eastAsia="StarSymbol" w:hAnsi="StarSymbol" w:cs="StarSymbol"/>
      <w:sz w:val="18"/>
      <w:szCs w:val="18"/>
    </w:rPr>
  </w:style>
  <w:style w:type="character" w:customStyle="1" w:styleId="WWCharLFO6LVL6">
    <w:name w:val="WW_CharLFO6LVL6"/>
    <w:rPr>
      <w:rFonts w:ascii="StarSymbol" w:eastAsia="StarSymbol" w:hAnsi="StarSymbol" w:cs="StarSymbol"/>
      <w:sz w:val="18"/>
      <w:szCs w:val="18"/>
    </w:rPr>
  </w:style>
  <w:style w:type="character" w:customStyle="1" w:styleId="WWCharLFO6LVL7">
    <w:name w:val="WW_CharLFO6LVL7"/>
    <w:rPr>
      <w:rFonts w:ascii="StarSymbol" w:eastAsia="StarSymbol" w:hAnsi="StarSymbol" w:cs="StarSymbol"/>
      <w:sz w:val="18"/>
      <w:szCs w:val="18"/>
    </w:rPr>
  </w:style>
  <w:style w:type="character" w:customStyle="1" w:styleId="WWCharLFO6LVL8">
    <w:name w:val="WW_CharLFO6LVL8"/>
    <w:rPr>
      <w:rFonts w:ascii="StarSymbol" w:eastAsia="StarSymbol" w:hAnsi="StarSymbol" w:cs="StarSymbol"/>
      <w:sz w:val="18"/>
      <w:szCs w:val="18"/>
    </w:rPr>
  </w:style>
  <w:style w:type="character" w:customStyle="1" w:styleId="WWCharLFO6LVL9">
    <w:name w:val="WW_CharLFO6LVL9"/>
    <w:rPr>
      <w:rFonts w:ascii="StarSymbol" w:eastAsia="StarSymbol" w:hAnsi="StarSymbol" w:cs="StarSymbol"/>
      <w:sz w:val="18"/>
      <w:szCs w:val="18"/>
    </w:rPr>
  </w:style>
  <w:style w:type="character" w:customStyle="1" w:styleId="WWCharLFO7LVL1">
    <w:name w:val="WW_CharLFO7LVL1"/>
    <w:rPr>
      <w:rFonts w:ascii="StarSymbol" w:eastAsia="StarSymbol" w:hAnsi="StarSymbol" w:cs="StarSymbol"/>
      <w:sz w:val="18"/>
      <w:szCs w:val="18"/>
    </w:rPr>
  </w:style>
  <w:style w:type="character" w:customStyle="1" w:styleId="WWCharLFO7LVL2">
    <w:name w:val="WW_CharLFO7LVL2"/>
    <w:rPr>
      <w:rFonts w:ascii="StarSymbol" w:eastAsia="StarSymbol" w:hAnsi="StarSymbol" w:cs="StarSymbol"/>
      <w:sz w:val="18"/>
      <w:szCs w:val="18"/>
    </w:rPr>
  </w:style>
  <w:style w:type="character" w:customStyle="1" w:styleId="WWCharLFO7LVL3">
    <w:name w:val="WW_CharLFO7LVL3"/>
    <w:rPr>
      <w:rFonts w:ascii="StarSymbol" w:eastAsia="StarSymbol" w:hAnsi="StarSymbol" w:cs="StarSymbol"/>
      <w:sz w:val="18"/>
      <w:szCs w:val="18"/>
    </w:rPr>
  </w:style>
  <w:style w:type="character" w:customStyle="1" w:styleId="WWCharLFO7LVL4">
    <w:name w:val="WW_CharLFO7LVL4"/>
    <w:rPr>
      <w:rFonts w:ascii="StarSymbol" w:eastAsia="StarSymbol" w:hAnsi="StarSymbol" w:cs="StarSymbol"/>
      <w:sz w:val="18"/>
      <w:szCs w:val="18"/>
    </w:rPr>
  </w:style>
  <w:style w:type="character" w:customStyle="1" w:styleId="WWCharLFO7LVL5">
    <w:name w:val="WW_CharLFO7LVL5"/>
    <w:rPr>
      <w:rFonts w:ascii="StarSymbol" w:eastAsia="StarSymbol" w:hAnsi="StarSymbol" w:cs="StarSymbol"/>
      <w:sz w:val="18"/>
      <w:szCs w:val="18"/>
    </w:rPr>
  </w:style>
  <w:style w:type="character" w:customStyle="1" w:styleId="WWCharLFO7LVL6">
    <w:name w:val="WW_CharLFO7LVL6"/>
    <w:rPr>
      <w:rFonts w:ascii="StarSymbol" w:eastAsia="StarSymbol" w:hAnsi="StarSymbol" w:cs="StarSymbol"/>
      <w:sz w:val="18"/>
      <w:szCs w:val="18"/>
    </w:rPr>
  </w:style>
  <w:style w:type="character" w:customStyle="1" w:styleId="WWCharLFO7LVL7">
    <w:name w:val="WW_CharLFO7LVL7"/>
    <w:rPr>
      <w:rFonts w:ascii="StarSymbol" w:eastAsia="StarSymbol" w:hAnsi="StarSymbol" w:cs="StarSymbol"/>
      <w:sz w:val="18"/>
      <w:szCs w:val="18"/>
    </w:rPr>
  </w:style>
  <w:style w:type="character" w:customStyle="1" w:styleId="WWCharLFO7LVL8">
    <w:name w:val="WW_CharLFO7LVL8"/>
    <w:rPr>
      <w:rFonts w:ascii="StarSymbol" w:eastAsia="StarSymbol" w:hAnsi="StarSymbol" w:cs="StarSymbol"/>
      <w:sz w:val="18"/>
      <w:szCs w:val="18"/>
    </w:rPr>
  </w:style>
  <w:style w:type="character" w:customStyle="1" w:styleId="WWCharLFO7LVL9">
    <w:name w:val="WW_CharLFO7LVL9"/>
    <w:rPr>
      <w:rFonts w:ascii="StarSymbol" w:eastAsia="StarSymbol" w:hAnsi="StarSymbol" w:cs="StarSymbol"/>
      <w:sz w:val="18"/>
      <w:szCs w:val="18"/>
    </w:rPr>
  </w:style>
  <w:style w:type="character" w:customStyle="1" w:styleId="WWCharLFO8LVL1">
    <w:name w:val="WW_CharLFO8LVL1"/>
    <w:rPr>
      <w:rFonts w:ascii="StarSymbol" w:eastAsia="StarSymbol" w:hAnsi="StarSymbol" w:cs="StarSymbol"/>
      <w:sz w:val="18"/>
      <w:szCs w:val="18"/>
    </w:rPr>
  </w:style>
  <w:style w:type="character" w:customStyle="1" w:styleId="WWCharLFO8LVL2">
    <w:name w:val="WW_CharLFO8LVL2"/>
    <w:rPr>
      <w:rFonts w:ascii="StarSymbol" w:eastAsia="StarSymbol" w:hAnsi="StarSymbol" w:cs="StarSymbol"/>
      <w:sz w:val="18"/>
      <w:szCs w:val="18"/>
    </w:rPr>
  </w:style>
  <w:style w:type="character" w:customStyle="1" w:styleId="WWCharLFO8LVL3">
    <w:name w:val="WW_CharLFO8LVL3"/>
    <w:rPr>
      <w:rFonts w:ascii="StarSymbol" w:eastAsia="StarSymbol" w:hAnsi="StarSymbol" w:cs="StarSymbol"/>
      <w:sz w:val="18"/>
      <w:szCs w:val="18"/>
    </w:rPr>
  </w:style>
  <w:style w:type="character" w:customStyle="1" w:styleId="WWCharLFO8LVL4">
    <w:name w:val="WW_CharLFO8LVL4"/>
    <w:rPr>
      <w:rFonts w:ascii="StarSymbol" w:eastAsia="StarSymbol" w:hAnsi="StarSymbol" w:cs="StarSymbol"/>
      <w:sz w:val="18"/>
      <w:szCs w:val="18"/>
    </w:rPr>
  </w:style>
  <w:style w:type="character" w:customStyle="1" w:styleId="WWCharLFO8LVL5">
    <w:name w:val="WW_CharLFO8LVL5"/>
    <w:rPr>
      <w:rFonts w:ascii="StarSymbol" w:eastAsia="StarSymbol" w:hAnsi="StarSymbol" w:cs="StarSymbol"/>
      <w:sz w:val="18"/>
      <w:szCs w:val="18"/>
    </w:rPr>
  </w:style>
  <w:style w:type="character" w:customStyle="1" w:styleId="WWCharLFO8LVL6">
    <w:name w:val="WW_CharLFO8LVL6"/>
    <w:rPr>
      <w:rFonts w:ascii="StarSymbol" w:eastAsia="StarSymbol" w:hAnsi="StarSymbol" w:cs="StarSymbol"/>
      <w:sz w:val="18"/>
      <w:szCs w:val="18"/>
    </w:rPr>
  </w:style>
  <w:style w:type="character" w:customStyle="1" w:styleId="WWCharLFO8LVL7">
    <w:name w:val="WW_CharLFO8LVL7"/>
    <w:rPr>
      <w:rFonts w:ascii="StarSymbol" w:eastAsia="StarSymbol" w:hAnsi="StarSymbol" w:cs="StarSymbol"/>
      <w:sz w:val="18"/>
      <w:szCs w:val="18"/>
    </w:rPr>
  </w:style>
  <w:style w:type="character" w:customStyle="1" w:styleId="WWCharLFO8LVL8">
    <w:name w:val="WW_CharLFO8LVL8"/>
    <w:rPr>
      <w:rFonts w:ascii="StarSymbol" w:eastAsia="StarSymbol" w:hAnsi="StarSymbol" w:cs="StarSymbol"/>
      <w:sz w:val="18"/>
      <w:szCs w:val="18"/>
    </w:rPr>
  </w:style>
  <w:style w:type="character" w:customStyle="1" w:styleId="WWCharLFO8LVL9">
    <w:name w:val="WW_CharLFO8LVL9"/>
    <w:rPr>
      <w:rFonts w:ascii="StarSymbol" w:eastAsia="StarSymbol" w:hAnsi="StarSymbol" w:cs="StarSymbol"/>
      <w:sz w:val="18"/>
      <w:szCs w:val="18"/>
    </w:rPr>
  </w:style>
  <w:style w:type="character" w:customStyle="1" w:styleId="WWCharLFO9LVL1">
    <w:name w:val="WW_CharLFO9LVL1"/>
    <w:rPr>
      <w:rFonts w:ascii="StarSymbol" w:eastAsia="StarSymbol" w:hAnsi="StarSymbol" w:cs="StarSymbol"/>
      <w:sz w:val="18"/>
      <w:szCs w:val="18"/>
    </w:rPr>
  </w:style>
  <w:style w:type="character" w:customStyle="1" w:styleId="WWCharLFO9LVL2">
    <w:name w:val="WW_CharLFO9LVL2"/>
    <w:rPr>
      <w:rFonts w:ascii="StarSymbol" w:eastAsia="StarSymbol" w:hAnsi="StarSymbol" w:cs="StarSymbol"/>
      <w:sz w:val="18"/>
      <w:szCs w:val="18"/>
    </w:rPr>
  </w:style>
  <w:style w:type="character" w:customStyle="1" w:styleId="WWCharLFO9LVL3">
    <w:name w:val="WW_CharLFO9LVL3"/>
    <w:rPr>
      <w:rFonts w:ascii="StarSymbol" w:eastAsia="StarSymbol" w:hAnsi="StarSymbol" w:cs="StarSymbol"/>
      <w:sz w:val="18"/>
      <w:szCs w:val="18"/>
    </w:rPr>
  </w:style>
  <w:style w:type="character" w:customStyle="1" w:styleId="WWCharLFO9LVL4">
    <w:name w:val="WW_CharLFO9LVL4"/>
    <w:rPr>
      <w:rFonts w:ascii="StarSymbol" w:eastAsia="StarSymbol" w:hAnsi="StarSymbol" w:cs="StarSymbol"/>
      <w:sz w:val="18"/>
      <w:szCs w:val="18"/>
    </w:rPr>
  </w:style>
  <w:style w:type="character" w:customStyle="1" w:styleId="WWCharLFO9LVL5">
    <w:name w:val="WW_CharLFO9LVL5"/>
    <w:rPr>
      <w:rFonts w:ascii="StarSymbol" w:eastAsia="StarSymbol" w:hAnsi="StarSymbol" w:cs="StarSymbol"/>
      <w:sz w:val="18"/>
      <w:szCs w:val="18"/>
    </w:rPr>
  </w:style>
  <w:style w:type="character" w:customStyle="1" w:styleId="WWCharLFO9LVL6">
    <w:name w:val="WW_CharLFO9LVL6"/>
    <w:rPr>
      <w:rFonts w:ascii="StarSymbol" w:eastAsia="StarSymbol" w:hAnsi="StarSymbol" w:cs="StarSymbol"/>
      <w:sz w:val="18"/>
      <w:szCs w:val="18"/>
    </w:rPr>
  </w:style>
  <w:style w:type="character" w:customStyle="1" w:styleId="WWCharLFO9LVL7">
    <w:name w:val="WW_CharLFO9LVL7"/>
    <w:rPr>
      <w:rFonts w:ascii="StarSymbol" w:eastAsia="StarSymbol" w:hAnsi="StarSymbol" w:cs="StarSymbol"/>
      <w:sz w:val="18"/>
      <w:szCs w:val="18"/>
    </w:rPr>
  </w:style>
  <w:style w:type="character" w:customStyle="1" w:styleId="WWCharLFO9LVL8">
    <w:name w:val="WW_CharLFO9LVL8"/>
    <w:rPr>
      <w:rFonts w:ascii="StarSymbol" w:eastAsia="StarSymbol" w:hAnsi="StarSymbol" w:cs="StarSymbol"/>
      <w:sz w:val="18"/>
      <w:szCs w:val="18"/>
    </w:rPr>
  </w:style>
  <w:style w:type="character" w:customStyle="1" w:styleId="WWCharLFO9LVL9">
    <w:name w:val="WW_CharLFO9LVL9"/>
    <w:rPr>
      <w:rFonts w:ascii="StarSymbol" w:eastAsia="StarSymbol" w:hAnsi="StarSymbol" w:cs="StarSymbol"/>
      <w:sz w:val="18"/>
      <w:szCs w:val="18"/>
    </w:rPr>
  </w:style>
  <w:style w:type="character" w:customStyle="1" w:styleId="WWCharLFO10LVL1">
    <w:name w:val="WW_CharLFO10LVL1"/>
    <w:rPr>
      <w:rFonts w:ascii="StarSymbol" w:eastAsia="StarSymbol" w:hAnsi="StarSymbol" w:cs="StarSymbol"/>
      <w:sz w:val="18"/>
      <w:szCs w:val="18"/>
    </w:rPr>
  </w:style>
  <w:style w:type="character" w:customStyle="1" w:styleId="WWCharLFO10LVL2">
    <w:name w:val="WW_CharLFO10LVL2"/>
    <w:rPr>
      <w:rFonts w:ascii="StarSymbol" w:eastAsia="StarSymbol" w:hAnsi="StarSymbol" w:cs="StarSymbol"/>
      <w:sz w:val="18"/>
      <w:szCs w:val="18"/>
    </w:rPr>
  </w:style>
  <w:style w:type="character" w:customStyle="1" w:styleId="WWCharLFO10LVL3">
    <w:name w:val="WW_CharLFO10LVL3"/>
    <w:rPr>
      <w:rFonts w:ascii="StarSymbol" w:eastAsia="StarSymbol" w:hAnsi="StarSymbol" w:cs="StarSymbol"/>
      <w:sz w:val="18"/>
      <w:szCs w:val="18"/>
    </w:rPr>
  </w:style>
  <w:style w:type="character" w:customStyle="1" w:styleId="WWCharLFO10LVL4">
    <w:name w:val="WW_CharLFO10LVL4"/>
    <w:rPr>
      <w:rFonts w:ascii="StarSymbol" w:eastAsia="StarSymbol" w:hAnsi="StarSymbol" w:cs="StarSymbol"/>
      <w:sz w:val="18"/>
      <w:szCs w:val="18"/>
    </w:rPr>
  </w:style>
  <w:style w:type="character" w:customStyle="1" w:styleId="WWCharLFO10LVL5">
    <w:name w:val="WW_CharLFO10LVL5"/>
    <w:rPr>
      <w:rFonts w:ascii="StarSymbol" w:eastAsia="StarSymbol" w:hAnsi="StarSymbol" w:cs="StarSymbol"/>
      <w:sz w:val="18"/>
      <w:szCs w:val="18"/>
    </w:rPr>
  </w:style>
  <w:style w:type="character" w:customStyle="1" w:styleId="WWCharLFO10LVL6">
    <w:name w:val="WW_CharLFO10LVL6"/>
    <w:rPr>
      <w:rFonts w:ascii="StarSymbol" w:eastAsia="StarSymbol" w:hAnsi="StarSymbol" w:cs="StarSymbol"/>
      <w:sz w:val="18"/>
      <w:szCs w:val="18"/>
    </w:rPr>
  </w:style>
  <w:style w:type="character" w:customStyle="1" w:styleId="WWCharLFO10LVL7">
    <w:name w:val="WW_CharLFO10LVL7"/>
    <w:rPr>
      <w:rFonts w:ascii="StarSymbol" w:eastAsia="StarSymbol" w:hAnsi="StarSymbol" w:cs="StarSymbol"/>
      <w:sz w:val="18"/>
      <w:szCs w:val="18"/>
    </w:rPr>
  </w:style>
  <w:style w:type="character" w:customStyle="1" w:styleId="WWCharLFO10LVL8">
    <w:name w:val="WW_CharLFO10LVL8"/>
    <w:rPr>
      <w:rFonts w:ascii="StarSymbol" w:eastAsia="StarSymbol" w:hAnsi="StarSymbol" w:cs="StarSymbol"/>
      <w:sz w:val="18"/>
      <w:szCs w:val="18"/>
    </w:rPr>
  </w:style>
  <w:style w:type="character" w:customStyle="1" w:styleId="WWCharLFO10LVL9">
    <w:name w:val="WW_CharLFO10LVL9"/>
    <w:rPr>
      <w:rFonts w:ascii="StarSymbol" w:eastAsia="StarSymbol" w:hAnsi="StarSymbol" w:cs="StarSymbol"/>
      <w:sz w:val="18"/>
      <w:szCs w:val="18"/>
    </w:rPr>
  </w:style>
  <w:style w:type="character" w:customStyle="1" w:styleId="WWCharLFO11LVL1">
    <w:name w:val="WW_CharLFO11LVL1"/>
    <w:rPr>
      <w:rFonts w:ascii="StarSymbol" w:eastAsia="StarSymbol" w:hAnsi="StarSymbol" w:cs="StarSymbol"/>
      <w:sz w:val="18"/>
      <w:szCs w:val="18"/>
    </w:rPr>
  </w:style>
  <w:style w:type="character" w:customStyle="1" w:styleId="WWCharLFO11LVL2">
    <w:name w:val="WW_CharLFO11LVL2"/>
    <w:rPr>
      <w:rFonts w:ascii="StarSymbol" w:eastAsia="StarSymbol" w:hAnsi="StarSymbol" w:cs="StarSymbol"/>
      <w:sz w:val="18"/>
      <w:szCs w:val="18"/>
    </w:rPr>
  </w:style>
  <w:style w:type="character" w:customStyle="1" w:styleId="WWCharLFO11LVL3">
    <w:name w:val="WW_CharLFO11LVL3"/>
    <w:rPr>
      <w:rFonts w:ascii="StarSymbol" w:eastAsia="StarSymbol" w:hAnsi="StarSymbol" w:cs="StarSymbol"/>
      <w:sz w:val="18"/>
      <w:szCs w:val="18"/>
    </w:rPr>
  </w:style>
  <w:style w:type="character" w:customStyle="1" w:styleId="WWCharLFO11LVL4">
    <w:name w:val="WW_CharLFO11LVL4"/>
    <w:rPr>
      <w:rFonts w:ascii="StarSymbol" w:eastAsia="StarSymbol" w:hAnsi="StarSymbol" w:cs="StarSymbol"/>
      <w:sz w:val="18"/>
      <w:szCs w:val="18"/>
    </w:rPr>
  </w:style>
  <w:style w:type="character" w:customStyle="1" w:styleId="WWCharLFO11LVL5">
    <w:name w:val="WW_CharLFO11LVL5"/>
    <w:rPr>
      <w:rFonts w:ascii="StarSymbol" w:eastAsia="StarSymbol" w:hAnsi="StarSymbol" w:cs="StarSymbol"/>
      <w:sz w:val="18"/>
      <w:szCs w:val="18"/>
    </w:rPr>
  </w:style>
  <w:style w:type="character" w:customStyle="1" w:styleId="WWCharLFO11LVL6">
    <w:name w:val="WW_CharLFO11LVL6"/>
    <w:rPr>
      <w:rFonts w:ascii="StarSymbol" w:eastAsia="StarSymbol" w:hAnsi="StarSymbol" w:cs="StarSymbol"/>
      <w:sz w:val="18"/>
      <w:szCs w:val="18"/>
    </w:rPr>
  </w:style>
  <w:style w:type="character" w:customStyle="1" w:styleId="WWCharLFO11LVL7">
    <w:name w:val="WW_CharLFO11LVL7"/>
    <w:rPr>
      <w:rFonts w:ascii="StarSymbol" w:eastAsia="StarSymbol" w:hAnsi="StarSymbol" w:cs="StarSymbol"/>
      <w:sz w:val="18"/>
      <w:szCs w:val="18"/>
    </w:rPr>
  </w:style>
  <w:style w:type="character" w:customStyle="1" w:styleId="WWCharLFO11LVL8">
    <w:name w:val="WW_CharLFO11LVL8"/>
    <w:rPr>
      <w:rFonts w:ascii="StarSymbol" w:eastAsia="StarSymbol" w:hAnsi="StarSymbol" w:cs="StarSymbol"/>
      <w:sz w:val="18"/>
      <w:szCs w:val="18"/>
    </w:rPr>
  </w:style>
  <w:style w:type="character" w:customStyle="1" w:styleId="WWCharLFO11LVL9">
    <w:name w:val="WW_CharLFO11LVL9"/>
    <w:rPr>
      <w:rFonts w:ascii="StarSymbol" w:eastAsia="StarSymbol" w:hAnsi="StarSymbol" w:cs="StarSymbol"/>
      <w:sz w:val="18"/>
      <w:szCs w:val="18"/>
    </w:rPr>
  </w:style>
  <w:style w:type="character" w:customStyle="1" w:styleId="WWCharLFO12LVL1">
    <w:name w:val="WW_CharLFO12LVL1"/>
    <w:rPr>
      <w:rFonts w:ascii="StarSymbol" w:eastAsia="StarSymbol" w:hAnsi="StarSymbol" w:cs="StarSymbol"/>
      <w:sz w:val="18"/>
      <w:szCs w:val="18"/>
    </w:rPr>
  </w:style>
  <w:style w:type="character" w:customStyle="1" w:styleId="WWCharLFO12LVL2">
    <w:name w:val="WW_CharLFO12LVL2"/>
    <w:rPr>
      <w:rFonts w:ascii="StarSymbol" w:eastAsia="StarSymbol" w:hAnsi="StarSymbol" w:cs="StarSymbol"/>
      <w:sz w:val="18"/>
      <w:szCs w:val="18"/>
    </w:rPr>
  </w:style>
  <w:style w:type="character" w:customStyle="1" w:styleId="WWCharLFO12LVL3">
    <w:name w:val="WW_CharLFO12LVL3"/>
    <w:rPr>
      <w:rFonts w:ascii="StarSymbol" w:eastAsia="StarSymbol" w:hAnsi="StarSymbol" w:cs="StarSymbol"/>
      <w:sz w:val="18"/>
      <w:szCs w:val="18"/>
    </w:rPr>
  </w:style>
  <w:style w:type="character" w:customStyle="1" w:styleId="WWCharLFO12LVL4">
    <w:name w:val="WW_CharLFO12LVL4"/>
    <w:rPr>
      <w:rFonts w:ascii="StarSymbol" w:eastAsia="StarSymbol" w:hAnsi="StarSymbol" w:cs="StarSymbol"/>
      <w:sz w:val="18"/>
      <w:szCs w:val="18"/>
    </w:rPr>
  </w:style>
  <w:style w:type="character" w:customStyle="1" w:styleId="WWCharLFO12LVL5">
    <w:name w:val="WW_CharLFO12LVL5"/>
    <w:rPr>
      <w:rFonts w:ascii="StarSymbol" w:eastAsia="StarSymbol" w:hAnsi="StarSymbol" w:cs="StarSymbol"/>
      <w:sz w:val="18"/>
      <w:szCs w:val="18"/>
    </w:rPr>
  </w:style>
  <w:style w:type="character" w:customStyle="1" w:styleId="WWCharLFO12LVL6">
    <w:name w:val="WW_CharLFO12LVL6"/>
    <w:rPr>
      <w:rFonts w:ascii="StarSymbol" w:eastAsia="StarSymbol" w:hAnsi="StarSymbol" w:cs="StarSymbol"/>
      <w:sz w:val="18"/>
      <w:szCs w:val="18"/>
    </w:rPr>
  </w:style>
  <w:style w:type="character" w:customStyle="1" w:styleId="WWCharLFO12LVL7">
    <w:name w:val="WW_CharLFO12LVL7"/>
    <w:rPr>
      <w:rFonts w:ascii="StarSymbol" w:eastAsia="StarSymbol" w:hAnsi="StarSymbol" w:cs="StarSymbol"/>
      <w:sz w:val="18"/>
      <w:szCs w:val="18"/>
    </w:rPr>
  </w:style>
  <w:style w:type="character" w:customStyle="1" w:styleId="WWCharLFO12LVL8">
    <w:name w:val="WW_CharLFO12LVL8"/>
    <w:rPr>
      <w:rFonts w:ascii="StarSymbol" w:eastAsia="StarSymbol" w:hAnsi="StarSymbol" w:cs="StarSymbol"/>
      <w:sz w:val="18"/>
      <w:szCs w:val="18"/>
    </w:rPr>
  </w:style>
  <w:style w:type="character" w:customStyle="1" w:styleId="WWCharLFO12LVL9">
    <w:name w:val="WW_CharLFO12LVL9"/>
    <w:rPr>
      <w:rFonts w:ascii="StarSymbol" w:eastAsia="StarSymbol" w:hAnsi="StarSymbol" w:cs="StarSymbol"/>
      <w:sz w:val="18"/>
      <w:szCs w:val="18"/>
    </w:rPr>
  </w:style>
  <w:style w:type="character" w:customStyle="1" w:styleId="TekstprzypisudolnegoZnak">
    <w:name w:val="Tekst przypisu dolnego Znak"/>
    <w:rPr>
      <w:rFonts w:eastAsia="SimSun" w:cs="Mangal"/>
      <w:kern w:val="1"/>
      <w:lang w:eastAsia="hi-IN" w:bidi="hi-I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  <w:ind w:firstLine="0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  <w:ind w:firstLine="0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  <w:ind w:firstLine="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  <w:ind w:firstLine="0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rmalnyWeb">
    <w:name w:val="Normal (Web)"/>
    <w:basedOn w:val="Normalny"/>
    <w:pPr>
      <w:spacing w:before="280" w:after="280"/>
      <w:ind w:firstLine="0"/>
    </w:pPr>
    <w:rPr>
      <w:rFonts w:ascii="Arial" w:eastAsia="SimSun" w:hAnsi="Arial" w:cs="Arial"/>
      <w:sz w:val="17"/>
      <w:szCs w:val="17"/>
    </w:rPr>
  </w:style>
  <w:style w:type="paragraph" w:customStyle="1" w:styleId="Normalny1">
    <w:name w:val="Normalny1"/>
    <w:basedOn w:val="Normalny"/>
    <w:pPr>
      <w:widowControl w:val="0"/>
      <w:autoSpaceDE w:val="0"/>
      <w:ind w:firstLine="0"/>
    </w:pPr>
    <w:rPr>
      <w:rFonts w:ascii="Times New Roman" w:eastAsia="Lucida Sans Unicode" w:hAnsi="Times New Roman" w:cs="Tahoma"/>
      <w:sz w:val="24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next w:val="Podtytu"/>
    <w:qFormat/>
    <w:pPr>
      <w:ind w:firstLine="0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pPr>
      <w:suppressLineNumbers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pPr>
      <w:ind w:firstLine="0"/>
    </w:pPr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pPr>
      <w:ind w:left="708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ZAwyliczenie">
    <w:name w:val="BZA wyliczenie"/>
    <w:basedOn w:val="Normalny"/>
    <w:pPr>
      <w:tabs>
        <w:tab w:val="left" w:pos="1440"/>
      </w:tabs>
      <w:spacing w:after="60"/>
      <w:ind w:left="-360" w:firstLine="0"/>
      <w:jc w:val="both"/>
    </w:pPr>
    <w:rPr>
      <w:rFonts w:ascii="Arial" w:eastAsia="Times New Roman" w:hAnsi="Arial" w:cs="Times New Roman"/>
    </w:rPr>
  </w:style>
  <w:style w:type="paragraph" w:styleId="Tekstprzypisukocowego">
    <w:name w:val="endnote text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uppressAutoHyphens w:val="0"/>
      <w:spacing w:before="480" w:after="0" w:line="276" w:lineRule="auto"/>
    </w:pPr>
    <w:rPr>
      <w:rFonts w:ascii="Cambria" w:hAnsi="Cambria" w:cs="Times New Roman"/>
      <w:color w:val="365F91"/>
      <w:sz w:val="28"/>
      <w:szCs w:val="28"/>
    </w:rPr>
  </w:style>
  <w:style w:type="paragraph" w:styleId="Spistreci1">
    <w:name w:val="toc 1"/>
    <w:basedOn w:val="Normalny"/>
    <w:next w:val="Normalny"/>
    <w:pPr>
      <w:tabs>
        <w:tab w:val="right" w:leader="dot" w:pos="9060"/>
      </w:tabs>
      <w:ind w:firstLine="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bidi="pl-PL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Akapitzlist1">
    <w:name w:val="Akapit z listą1"/>
    <w:basedOn w:val="Normalny"/>
    <w:pPr>
      <w:spacing w:after="160" w:line="252" w:lineRule="auto"/>
      <w:ind w:left="720" w:firstLine="0"/>
    </w:pPr>
    <w:rPr>
      <w:rFonts w:eastAsia="SimSun" w:cs="font414"/>
    </w:rPr>
  </w:style>
  <w:style w:type="paragraph" w:customStyle="1" w:styleId="Normalny10">
    <w:name w:val="Normalny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Normalny2">
    <w:name w:val="Normalny2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styleId="Tekstprzypisudolnego">
    <w:name w:val="footnote text"/>
    <w:basedOn w:val="Standard"/>
    <w:rPr>
      <w:rFonts w:eastAsia="SimSun" w:cs="Mangal"/>
      <w:sz w:val="20"/>
      <w:szCs w:val="20"/>
      <w:lang w:eastAsia="hi-IN" w:bidi="hi-IN"/>
    </w:rPr>
  </w:style>
  <w:style w:type="paragraph" w:styleId="Bezodstpw">
    <w:name w:val="No Spacing"/>
    <w:qFormat/>
    <w:rsid w:val="009C073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rsid w:val="00B60545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B605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90AEA-46EA-4D79-8A3F-74E0AEEA3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967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Błachut</dc:creator>
  <cp:keywords/>
  <cp:lastModifiedBy>Monika Matuszak-Budzka</cp:lastModifiedBy>
  <cp:revision>38</cp:revision>
  <cp:lastPrinted>2021-11-03T07:50:00Z</cp:lastPrinted>
  <dcterms:created xsi:type="dcterms:W3CDTF">2021-10-06T11:30:00Z</dcterms:created>
  <dcterms:modified xsi:type="dcterms:W3CDTF">2021-11-08T07:42:00Z</dcterms:modified>
</cp:coreProperties>
</file>